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4470"/>
        <w:gridCol w:w="2584"/>
        <w:gridCol w:w="2585"/>
      </w:tblGrid>
      <w:tr w:rsidR="00F910FC" w:rsidRPr="00A00C96" w:rsidTr="00F910FC">
        <w:trPr>
          <w:trHeight w:val="20"/>
        </w:trPr>
        <w:tc>
          <w:tcPr>
            <w:tcW w:w="4470" w:type="dxa"/>
          </w:tcPr>
          <w:p w:rsidR="00F910FC" w:rsidRPr="00A00C96" w:rsidRDefault="00F910FC">
            <w:pPr>
              <w:outlineLvl w:val="0"/>
              <w:rPr>
                <w:b/>
              </w:rPr>
            </w:pPr>
          </w:p>
        </w:tc>
        <w:tc>
          <w:tcPr>
            <w:tcW w:w="5169" w:type="dxa"/>
            <w:gridSpan w:val="2"/>
            <w:hideMark/>
          </w:tcPr>
          <w:p w:rsidR="00F910FC" w:rsidRPr="00A00C96" w:rsidRDefault="00F910FC">
            <w:pPr>
              <w:jc w:val="center"/>
              <w:outlineLvl w:val="0"/>
              <w:rPr>
                <w:b/>
              </w:rPr>
            </w:pPr>
            <w:r w:rsidRPr="00A00C96">
              <w:rPr>
                <w:b/>
              </w:rPr>
              <w:t>УТВЕРЖДАЮ</w:t>
            </w:r>
          </w:p>
        </w:tc>
      </w:tr>
      <w:tr w:rsidR="00F910FC" w:rsidTr="00F910FC">
        <w:trPr>
          <w:trHeight w:val="20"/>
        </w:trPr>
        <w:tc>
          <w:tcPr>
            <w:tcW w:w="4470" w:type="dxa"/>
          </w:tcPr>
          <w:p w:rsidR="00F910FC" w:rsidRDefault="00F910FC">
            <w:pPr>
              <w:outlineLvl w:val="0"/>
            </w:pPr>
          </w:p>
        </w:tc>
        <w:tc>
          <w:tcPr>
            <w:tcW w:w="5169" w:type="dxa"/>
            <w:gridSpan w:val="2"/>
            <w:tcBorders>
              <w:top w:val="nil"/>
              <w:left w:val="nil"/>
              <w:bottom w:val="single" w:sz="4" w:space="0" w:color="auto"/>
              <w:right w:val="nil"/>
            </w:tcBorders>
          </w:tcPr>
          <w:p w:rsidR="00F910FC" w:rsidRDefault="00F910FC">
            <w:pPr>
              <w:jc w:val="center"/>
              <w:outlineLvl w:val="0"/>
            </w:pPr>
          </w:p>
        </w:tc>
      </w:tr>
      <w:tr w:rsidR="00F910FC" w:rsidTr="00F910FC">
        <w:trPr>
          <w:trHeight w:val="20"/>
        </w:trPr>
        <w:tc>
          <w:tcPr>
            <w:tcW w:w="4470" w:type="dxa"/>
          </w:tcPr>
          <w:p w:rsidR="00F910FC" w:rsidRDefault="00F910FC">
            <w:pPr>
              <w:outlineLvl w:val="0"/>
            </w:pPr>
          </w:p>
        </w:tc>
        <w:tc>
          <w:tcPr>
            <w:tcW w:w="5169" w:type="dxa"/>
            <w:gridSpan w:val="2"/>
            <w:tcBorders>
              <w:top w:val="single" w:sz="4" w:space="0" w:color="auto"/>
              <w:left w:val="nil"/>
              <w:bottom w:val="nil"/>
              <w:right w:val="nil"/>
            </w:tcBorders>
            <w:hideMark/>
          </w:tcPr>
          <w:p w:rsidR="00F910FC" w:rsidRDefault="00F910FC">
            <w:pPr>
              <w:jc w:val="center"/>
              <w:outlineLvl w:val="0"/>
              <w:rPr>
                <w:vertAlign w:val="superscript"/>
              </w:rPr>
            </w:pPr>
            <w:r>
              <w:rPr>
                <w:vertAlign w:val="superscript"/>
              </w:rPr>
              <w:t>(должность руководителя или его заместителя)</w:t>
            </w:r>
          </w:p>
        </w:tc>
      </w:tr>
      <w:tr w:rsidR="0058057C" w:rsidTr="0033705B">
        <w:trPr>
          <w:trHeight w:val="20"/>
        </w:trPr>
        <w:tc>
          <w:tcPr>
            <w:tcW w:w="4470" w:type="dxa"/>
          </w:tcPr>
          <w:p w:rsidR="0058057C" w:rsidRDefault="0058057C">
            <w:pPr>
              <w:jc w:val="center"/>
              <w:outlineLvl w:val="0"/>
            </w:pPr>
          </w:p>
        </w:tc>
        <w:tc>
          <w:tcPr>
            <w:tcW w:w="2584" w:type="dxa"/>
            <w:tcBorders>
              <w:top w:val="nil"/>
              <w:left w:val="nil"/>
              <w:bottom w:val="single" w:sz="4" w:space="0" w:color="auto"/>
              <w:right w:val="nil"/>
            </w:tcBorders>
          </w:tcPr>
          <w:p w:rsidR="0058057C" w:rsidRDefault="0058057C">
            <w:pPr>
              <w:jc w:val="center"/>
              <w:outlineLvl w:val="0"/>
            </w:pPr>
          </w:p>
        </w:tc>
        <w:tc>
          <w:tcPr>
            <w:tcW w:w="2585" w:type="dxa"/>
            <w:tcBorders>
              <w:top w:val="nil"/>
              <w:left w:val="nil"/>
              <w:bottom w:val="single" w:sz="4" w:space="0" w:color="auto"/>
              <w:right w:val="nil"/>
            </w:tcBorders>
          </w:tcPr>
          <w:p w:rsidR="0058057C" w:rsidRDefault="0058057C">
            <w:pPr>
              <w:jc w:val="center"/>
              <w:outlineLvl w:val="0"/>
            </w:pPr>
          </w:p>
        </w:tc>
      </w:tr>
      <w:tr w:rsidR="0058057C" w:rsidTr="0033705B">
        <w:trPr>
          <w:trHeight w:val="53"/>
        </w:trPr>
        <w:tc>
          <w:tcPr>
            <w:tcW w:w="4470" w:type="dxa"/>
          </w:tcPr>
          <w:p w:rsidR="0058057C" w:rsidRDefault="0058057C">
            <w:pPr>
              <w:outlineLvl w:val="0"/>
            </w:pPr>
          </w:p>
        </w:tc>
        <w:tc>
          <w:tcPr>
            <w:tcW w:w="2584" w:type="dxa"/>
            <w:tcBorders>
              <w:top w:val="single" w:sz="4" w:space="0" w:color="auto"/>
              <w:left w:val="nil"/>
              <w:bottom w:val="nil"/>
              <w:right w:val="nil"/>
            </w:tcBorders>
            <w:hideMark/>
          </w:tcPr>
          <w:p w:rsidR="0058057C" w:rsidRDefault="0058057C">
            <w:pPr>
              <w:jc w:val="center"/>
              <w:outlineLvl w:val="0"/>
              <w:rPr>
                <w:vertAlign w:val="superscript"/>
              </w:rPr>
            </w:pPr>
          </w:p>
        </w:tc>
        <w:tc>
          <w:tcPr>
            <w:tcW w:w="2585" w:type="dxa"/>
            <w:tcBorders>
              <w:top w:val="single" w:sz="4" w:space="0" w:color="auto"/>
              <w:left w:val="nil"/>
              <w:bottom w:val="nil"/>
              <w:right w:val="nil"/>
            </w:tcBorders>
          </w:tcPr>
          <w:p w:rsidR="0058057C" w:rsidRDefault="0058057C">
            <w:pPr>
              <w:jc w:val="center"/>
              <w:outlineLvl w:val="0"/>
              <w:rPr>
                <w:vertAlign w:val="superscript"/>
              </w:rPr>
            </w:pPr>
            <w:r>
              <w:rPr>
                <w:vertAlign w:val="superscript"/>
              </w:rPr>
              <w:t>(Ф.И.О.)</w:t>
            </w:r>
          </w:p>
        </w:tc>
      </w:tr>
      <w:tr w:rsidR="00F910FC" w:rsidTr="00F910FC">
        <w:trPr>
          <w:trHeight w:val="53"/>
        </w:trPr>
        <w:tc>
          <w:tcPr>
            <w:tcW w:w="4470" w:type="dxa"/>
          </w:tcPr>
          <w:p w:rsidR="00F910FC" w:rsidRDefault="00F910FC">
            <w:pPr>
              <w:outlineLvl w:val="0"/>
            </w:pPr>
          </w:p>
        </w:tc>
        <w:tc>
          <w:tcPr>
            <w:tcW w:w="5169" w:type="dxa"/>
            <w:gridSpan w:val="2"/>
            <w:hideMark/>
          </w:tcPr>
          <w:p w:rsidR="00F910FC" w:rsidRDefault="00F910FC">
            <w:pPr>
              <w:jc w:val="center"/>
              <w:outlineLvl w:val="0"/>
            </w:pPr>
            <w:r>
              <w:t>___.___. 202_ г.</w:t>
            </w:r>
          </w:p>
        </w:tc>
      </w:tr>
    </w:tbl>
    <w:p w:rsidR="001F292C" w:rsidRPr="00A9295C" w:rsidRDefault="001F292C" w:rsidP="001F292C">
      <w:pPr>
        <w:pStyle w:val="3e"/>
        <w:spacing w:before="120"/>
        <w:outlineLvl w:val="0"/>
      </w:pPr>
    </w:p>
    <w:p w:rsidR="003672A5" w:rsidRDefault="001F292C" w:rsidP="003672A5">
      <w:pPr>
        <w:jc w:val="center"/>
        <w:outlineLvl w:val="0"/>
        <w:rPr>
          <w:b/>
        </w:rPr>
      </w:pPr>
      <w:r w:rsidRPr="00904DD8">
        <w:rPr>
          <w:b/>
        </w:rPr>
        <w:t>Справка-обоснование</w:t>
      </w:r>
      <w:r w:rsidRPr="00840F2A">
        <w:t xml:space="preserve"> </w:t>
      </w:r>
      <w:r w:rsidR="00864591">
        <w:rPr>
          <w:b/>
        </w:rPr>
        <w:t>цены договора</w:t>
      </w:r>
    </w:p>
    <w:p w:rsidR="00E64C81" w:rsidRPr="0041056E" w:rsidRDefault="00E64C81" w:rsidP="003672A5">
      <w:pPr>
        <w:spacing w:before="120"/>
        <w:ind w:firstLine="567"/>
        <w:outlineLvl w:val="0"/>
        <w:rPr>
          <w:b/>
        </w:rPr>
      </w:pPr>
      <w:r>
        <w:rPr>
          <w:b/>
        </w:rPr>
        <w:t>1. Предмет закупки:</w:t>
      </w:r>
      <w:r w:rsidRPr="00E64C81">
        <w:rPr>
          <w:i/>
        </w:rPr>
        <w:t xml:space="preserve"> </w:t>
      </w:r>
      <w:r w:rsidR="004C718A">
        <w:rPr>
          <w:i/>
        </w:rPr>
        <w:t>П</w:t>
      </w:r>
      <w:r w:rsidRPr="0041056E">
        <w:rPr>
          <w:i/>
        </w:rPr>
        <w:t>реподавательски</w:t>
      </w:r>
      <w:r w:rsidR="004C718A">
        <w:rPr>
          <w:i/>
        </w:rPr>
        <w:t>е</w:t>
      </w:r>
      <w:r w:rsidRPr="0041056E">
        <w:rPr>
          <w:i/>
        </w:rPr>
        <w:t xml:space="preserve"> услуг</w:t>
      </w:r>
      <w:r w:rsidR="004C718A">
        <w:rPr>
          <w:i/>
        </w:rPr>
        <w:t>и</w:t>
      </w:r>
      <w:r>
        <w:rPr>
          <w:i/>
        </w:rPr>
        <w:t xml:space="preserve"> по дисциплине (курсу) ___. </w:t>
      </w:r>
    </w:p>
    <w:p w:rsidR="00FA50D6" w:rsidRDefault="001F292C" w:rsidP="003672A5">
      <w:pPr>
        <w:spacing w:before="120"/>
        <w:ind w:firstLine="567"/>
        <w:rPr>
          <w:b/>
        </w:rPr>
      </w:pPr>
      <w:r>
        <w:rPr>
          <w:b/>
        </w:rPr>
        <w:t>2</w:t>
      </w:r>
      <w:r w:rsidR="00FA50D6">
        <w:rPr>
          <w:b/>
        </w:rPr>
        <w:t xml:space="preserve">. Обоснование выбора </w:t>
      </w:r>
      <w:r w:rsidR="00C82353">
        <w:rPr>
          <w:b/>
        </w:rPr>
        <w:t>И</w:t>
      </w:r>
      <w:r w:rsidR="00FA50D6">
        <w:rPr>
          <w:b/>
        </w:rPr>
        <w:t>сполнителя</w:t>
      </w:r>
    </w:p>
    <w:p w:rsidR="00A00C96" w:rsidRPr="0042067F" w:rsidRDefault="005C783C" w:rsidP="003672A5">
      <w:pPr>
        <w:ind w:firstLine="567"/>
        <w:jc w:val="both"/>
        <w:rPr>
          <w:lang w:eastAsia="ar-SA"/>
        </w:rPr>
      </w:pPr>
      <w:r w:rsidRPr="005B77E5">
        <w:rPr>
          <w:lang w:eastAsia="ar-SA"/>
        </w:rPr>
        <w:t xml:space="preserve">Заказчик заключает </w:t>
      </w:r>
      <w:r w:rsidR="0042067F">
        <w:rPr>
          <w:lang w:eastAsia="ar-SA"/>
        </w:rPr>
        <w:t>контракт</w:t>
      </w:r>
      <w:r w:rsidRPr="005B77E5">
        <w:rPr>
          <w:lang w:eastAsia="ar-SA"/>
        </w:rPr>
        <w:t xml:space="preserve"> </w:t>
      </w:r>
      <w:r w:rsidR="004C718A">
        <w:rPr>
          <w:lang w:eastAsia="ar-SA"/>
        </w:rPr>
        <w:t>на</w:t>
      </w:r>
      <w:r w:rsidR="004C718A" w:rsidRPr="005B77E5">
        <w:rPr>
          <w:lang w:eastAsia="ar-SA"/>
        </w:rPr>
        <w:t xml:space="preserve"> оказани</w:t>
      </w:r>
      <w:r w:rsidR="004C718A">
        <w:rPr>
          <w:lang w:eastAsia="ar-SA"/>
        </w:rPr>
        <w:t>е</w:t>
      </w:r>
      <w:r w:rsidR="004C718A" w:rsidRPr="005B77E5">
        <w:rPr>
          <w:lang w:eastAsia="ar-SA"/>
        </w:rPr>
        <w:t xml:space="preserve"> преподавательских услуг </w:t>
      </w:r>
      <w:r w:rsidRPr="005B77E5">
        <w:rPr>
          <w:lang w:eastAsia="ar-SA"/>
        </w:rPr>
        <w:t xml:space="preserve">с физическим лицом </w:t>
      </w:r>
      <w:r>
        <w:rPr>
          <w:lang w:eastAsia="ar-SA"/>
        </w:rPr>
        <w:t xml:space="preserve">___ </w:t>
      </w:r>
      <w:r w:rsidRPr="004C718A">
        <w:rPr>
          <w:i/>
          <w:highlight w:val="yellow"/>
          <w:lang w:eastAsia="ar-SA"/>
        </w:rPr>
        <w:t>(ф.и.о.)</w:t>
      </w:r>
      <w:r w:rsidR="00FC6B70" w:rsidRPr="00FC6B70">
        <w:rPr>
          <w:lang w:eastAsia="ar-SA"/>
        </w:rPr>
        <w:t xml:space="preserve">, сотрудником </w:t>
      </w:r>
      <w:r w:rsidR="00FC6B70">
        <w:rPr>
          <w:i/>
          <w:lang w:eastAsia="ar-SA"/>
        </w:rPr>
        <w:t>___</w:t>
      </w:r>
      <w:r w:rsidRPr="005B77E5">
        <w:rPr>
          <w:lang w:eastAsia="ar-SA"/>
        </w:rPr>
        <w:t xml:space="preserve"> </w:t>
      </w:r>
      <w:r w:rsidR="00FC6B70" w:rsidRPr="004C718A">
        <w:rPr>
          <w:i/>
          <w:highlight w:val="yellow"/>
          <w:u w:val="single"/>
          <w:lang w:eastAsia="ar-SA"/>
        </w:rPr>
        <w:t>(указать место работы)</w:t>
      </w:r>
      <w:r w:rsidRPr="005B77E5">
        <w:rPr>
          <w:lang w:eastAsia="ar-SA"/>
        </w:rPr>
        <w:t>, которы</w:t>
      </w:r>
      <w:r w:rsidR="00FC6B70">
        <w:rPr>
          <w:lang w:eastAsia="ar-SA"/>
        </w:rPr>
        <w:t>й</w:t>
      </w:r>
      <w:r w:rsidRPr="005B77E5">
        <w:rPr>
          <w:lang w:eastAsia="ar-SA"/>
        </w:rPr>
        <w:t xml:space="preserve"> отвечает всем требованиям</w:t>
      </w:r>
      <w:r w:rsidR="00FC6B70">
        <w:rPr>
          <w:lang w:eastAsia="ar-SA"/>
        </w:rPr>
        <w:t>, предъявляемым к так</w:t>
      </w:r>
      <w:r w:rsidR="00793288">
        <w:rPr>
          <w:lang w:eastAsia="ar-SA"/>
        </w:rPr>
        <w:t>им</w:t>
      </w:r>
      <w:r w:rsidR="00FC6B70">
        <w:rPr>
          <w:lang w:eastAsia="ar-SA"/>
        </w:rPr>
        <w:t xml:space="preserve"> </w:t>
      </w:r>
      <w:r w:rsidR="00793288">
        <w:rPr>
          <w:lang w:eastAsia="ar-SA"/>
        </w:rPr>
        <w:t>услугам</w:t>
      </w:r>
      <w:r w:rsidR="00FC6B70">
        <w:rPr>
          <w:lang w:eastAsia="ar-SA"/>
        </w:rPr>
        <w:t xml:space="preserve"> и</w:t>
      </w:r>
      <w:r w:rsidRPr="005B77E5">
        <w:rPr>
          <w:lang w:eastAsia="ar-SA"/>
        </w:rPr>
        <w:t xml:space="preserve"> обеспечивающи</w:t>
      </w:r>
      <w:r w:rsidR="00FC6B70">
        <w:rPr>
          <w:lang w:eastAsia="ar-SA"/>
        </w:rPr>
        <w:t>й</w:t>
      </w:r>
      <w:r w:rsidRPr="005B77E5">
        <w:rPr>
          <w:lang w:eastAsia="ar-SA"/>
        </w:rPr>
        <w:t xml:space="preserve"> наиболее полное удовлетворение потребностей заказчика в преподавательских услугах.</w:t>
      </w:r>
      <w:r w:rsidR="000F57D7">
        <w:rPr>
          <w:lang w:eastAsia="ar-SA"/>
        </w:rPr>
        <w:t xml:space="preserve"> </w:t>
      </w:r>
    </w:p>
    <w:p w:rsidR="00FA50D6" w:rsidRDefault="001F292C" w:rsidP="003672A5">
      <w:pPr>
        <w:tabs>
          <w:tab w:val="right" w:pos="9638"/>
        </w:tabs>
        <w:spacing w:before="120"/>
        <w:ind w:firstLine="567"/>
        <w:jc w:val="both"/>
        <w:rPr>
          <w:b/>
        </w:rPr>
      </w:pPr>
      <w:r>
        <w:rPr>
          <w:b/>
        </w:rPr>
        <w:t>3</w:t>
      </w:r>
      <w:r w:rsidR="00FA50D6">
        <w:rPr>
          <w:b/>
        </w:rPr>
        <w:t>. Обоснование цены договора</w:t>
      </w:r>
    </w:p>
    <w:p w:rsidR="007C0816" w:rsidRDefault="005C783C" w:rsidP="003672A5">
      <w:pPr>
        <w:pStyle w:val="affffe"/>
        <w:ind w:left="0"/>
        <w:rPr>
          <w:rFonts w:ascii="Times New Roman" w:hAnsi="Times New Roman"/>
          <w:bCs/>
          <w:sz w:val="24"/>
          <w:szCs w:val="24"/>
        </w:rPr>
      </w:pPr>
      <w:r w:rsidRPr="00636891">
        <w:rPr>
          <w:rFonts w:ascii="Times New Roman" w:hAnsi="Times New Roman"/>
          <w:bCs/>
          <w:sz w:val="24"/>
          <w:szCs w:val="24"/>
        </w:rPr>
        <w:t xml:space="preserve">Цена </w:t>
      </w:r>
      <w:r w:rsidR="00864591">
        <w:rPr>
          <w:rFonts w:ascii="Times New Roman" w:hAnsi="Times New Roman"/>
          <w:bCs/>
          <w:sz w:val="24"/>
          <w:szCs w:val="24"/>
        </w:rPr>
        <w:t>договора</w:t>
      </w:r>
      <w:r w:rsidRPr="00636891">
        <w:rPr>
          <w:rFonts w:ascii="Times New Roman" w:hAnsi="Times New Roman"/>
          <w:bCs/>
          <w:sz w:val="24"/>
          <w:szCs w:val="24"/>
        </w:rPr>
        <w:t xml:space="preserve"> является вознаграждением за оказанные услуги и формируется в соответствии с</w:t>
      </w:r>
      <w:r>
        <w:rPr>
          <w:rFonts w:ascii="Times New Roman" w:hAnsi="Times New Roman"/>
          <w:bCs/>
          <w:sz w:val="24"/>
          <w:szCs w:val="24"/>
        </w:rPr>
        <w:t xml:space="preserve"> </w:t>
      </w:r>
      <w:r w:rsidRPr="005B77E5">
        <w:rPr>
          <w:rFonts w:ascii="Times New Roman" w:hAnsi="Times New Roman"/>
          <w:bCs/>
          <w:sz w:val="24"/>
          <w:szCs w:val="24"/>
        </w:rPr>
        <w:t>распределени</w:t>
      </w:r>
      <w:r>
        <w:rPr>
          <w:rFonts w:ascii="Times New Roman" w:hAnsi="Times New Roman"/>
          <w:bCs/>
          <w:sz w:val="24"/>
          <w:szCs w:val="24"/>
        </w:rPr>
        <w:t>ем</w:t>
      </w:r>
      <w:r w:rsidRPr="005B77E5">
        <w:rPr>
          <w:rFonts w:ascii="Times New Roman" w:hAnsi="Times New Roman"/>
          <w:bCs/>
          <w:sz w:val="24"/>
          <w:szCs w:val="24"/>
        </w:rPr>
        <w:t xml:space="preserve"> академических часов в соответстви</w:t>
      </w:r>
      <w:r>
        <w:rPr>
          <w:rFonts w:ascii="Times New Roman" w:hAnsi="Times New Roman"/>
          <w:bCs/>
          <w:sz w:val="24"/>
          <w:szCs w:val="24"/>
        </w:rPr>
        <w:t>и</w:t>
      </w:r>
      <w:r w:rsidRPr="005B77E5">
        <w:rPr>
          <w:rFonts w:ascii="Times New Roman" w:hAnsi="Times New Roman"/>
          <w:bCs/>
          <w:sz w:val="24"/>
          <w:szCs w:val="24"/>
        </w:rPr>
        <w:t xml:space="preserve"> с учебным планом </w:t>
      </w:r>
      <w:r w:rsidRPr="00636891">
        <w:rPr>
          <w:rFonts w:ascii="Times New Roman" w:hAnsi="Times New Roman"/>
          <w:bCs/>
          <w:sz w:val="24"/>
          <w:szCs w:val="24"/>
        </w:rPr>
        <w:t>Волгоградск</w:t>
      </w:r>
      <w:r>
        <w:rPr>
          <w:rFonts w:ascii="Times New Roman" w:hAnsi="Times New Roman"/>
          <w:bCs/>
          <w:sz w:val="24"/>
          <w:szCs w:val="24"/>
        </w:rPr>
        <w:t>ого</w:t>
      </w:r>
      <w:r w:rsidRPr="00636891">
        <w:rPr>
          <w:rFonts w:ascii="Times New Roman" w:hAnsi="Times New Roman"/>
          <w:bCs/>
          <w:sz w:val="24"/>
          <w:szCs w:val="24"/>
        </w:rPr>
        <w:t xml:space="preserve"> государственн</w:t>
      </w:r>
      <w:r>
        <w:rPr>
          <w:rFonts w:ascii="Times New Roman" w:hAnsi="Times New Roman"/>
          <w:bCs/>
          <w:sz w:val="24"/>
          <w:szCs w:val="24"/>
        </w:rPr>
        <w:t>ого</w:t>
      </w:r>
      <w:r w:rsidRPr="00636891">
        <w:rPr>
          <w:rFonts w:ascii="Times New Roman" w:hAnsi="Times New Roman"/>
          <w:bCs/>
          <w:sz w:val="24"/>
          <w:szCs w:val="24"/>
        </w:rPr>
        <w:t xml:space="preserve"> техническ</w:t>
      </w:r>
      <w:r>
        <w:rPr>
          <w:rFonts w:ascii="Times New Roman" w:hAnsi="Times New Roman"/>
          <w:bCs/>
          <w:sz w:val="24"/>
          <w:szCs w:val="24"/>
        </w:rPr>
        <w:t>ого</w:t>
      </w:r>
      <w:r w:rsidRPr="00636891">
        <w:rPr>
          <w:rFonts w:ascii="Times New Roman" w:hAnsi="Times New Roman"/>
          <w:bCs/>
          <w:sz w:val="24"/>
          <w:szCs w:val="24"/>
        </w:rPr>
        <w:t xml:space="preserve"> университет</w:t>
      </w:r>
      <w:r>
        <w:rPr>
          <w:rFonts w:ascii="Times New Roman" w:hAnsi="Times New Roman"/>
          <w:bCs/>
          <w:sz w:val="24"/>
          <w:szCs w:val="24"/>
        </w:rPr>
        <w:t>а</w:t>
      </w:r>
      <w:r w:rsidR="007C0816">
        <w:rPr>
          <w:rFonts w:ascii="Times New Roman" w:hAnsi="Times New Roman"/>
          <w:bCs/>
          <w:sz w:val="24"/>
          <w:szCs w:val="24"/>
        </w:rPr>
        <w:t xml:space="preserve"> и Приказа № ___, от __.__.20__ г.</w:t>
      </w:r>
    </w:p>
    <w:p w:rsidR="00E64C81" w:rsidRPr="00DC58C7" w:rsidRDefault="00E64C81" w:rsidP="00E64C81">
      <w:pPr>
        <w:tabs>
          <w:tab w:val="right" w:pos="9638"/>
        </w:tabs>
        <w:spacing w:before="120"/>
        <w:jc w:val="center"/>
        <w:rPr>
          <w:b/>
        </w:rPr>
      </w:pPr>
      <w:r w:rsidRPr="00DC58C7">
        <w:rPr>
          <w:b/>
        </w:rPr>
        <w:t>Распределение в соответствие с оказанными услугами</w:t>
      </w:r>
      <w:r w:rsidRPr="00FE610D">
        <w:rPr>
          <w:rStyle w:val="afe"/>
          <w:sz w:val="22"/>
          <w:szCs w:val="22"/>
        </w:rPr>
        <w:footnoteReference w:id="1"/>
      </w:r>
    </w:p>
    <w:tbl>
      <w:tblPr>
        <w:tblW w:w="9667" w:type="dxa"/>
        <w:tblLayout w:type="fixed"/>
        <w:tblCellMar>
          <w:left w:w="28" w:type="dxa"/>
          <w:right w:w="28" w:type="dxa"/>
        </w:tblCellMar>
        <w:tblLook w:val="04A0"/>
      </w:tblPr>
      <w:tblGrid>
        <w:gridCol w:w="2438"/>
        <w:gridCol w:w="657"/>
        <w:gridCol w:w="657"/>
        <w:gridCol w:w="657"/>
        <w:gridCol w:w="657"/>
        <w:gridCol w:w="657"/>
        <w:gridCol w:w="658"/>
        <w:gridCol w:w="657"/>
        <w:gridCol w:w="657"/>
        <w:gridCol w:w="657"/>
        <w:gridCol w:w="657"/>
        <w:gridCol w:w="658"/>
      </w:tblGrid>
      <w:tr w:rsidR="00E64C81" w:rsidRPr="00FE610D" w:rsidTr="001725DC">
        <w:trPr>
          <w:cantSplit/>
          <w:trHeight w:val="3268"/>
        </w:trPr>
        <w:tc>
          <w:tcPr>
            <w:tcW w:w="2438" w:type="dxa"/>
            <w:tcBorders>
              <w:top w:val="single" w:sz="4" w:space="0" w:color="auto"/>
              <w:left w:val="single" w:sz="4" w:space="0" w:color="auto"/>
              <w:bottom w:val="single" w:sz="4" w:space="0" w:color="auto"/>
              <w:right w:val="single" w:sz="4" w:space="0" w:color="auto"/>
            </w:tcBorders>
            <w:vAlign w:val="center"/>
            <w:hideMark/>
          </w:tcPr>
          <w:p w:rsidR="00E64C81" w:rsidRPr="00FE610D" w:rsidRDefault="00E64C81" w:rsidP="00091EFC">
            <w:pPr>
              <w:jc w:val="center"/>
              <w:rPr>
                <w:sz w:val="22"/>
                <w:szCs w:val="22"/>
              </w:rPr>
            </w:pPr>
            <w:r w:rsidRPr="00FE610D">
              <w:rPr>
                <w:sz w:val="22"/>
                <w:szCs w:val="22"/>
              </w:rPr>
              <w:t>Показатель</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Лекции</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Лабораторные работы</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Практич</w:t>
            </w:r>
            <w:r>
              <w:rPr>
                <w:sz w:val="22"/>
                <w:szCs w:val="22"/>
              </w:rPr>
              <w:t xml:space="preserve">еские </w:t>
            </w:r>
            <w:r w:rsidRPr="00FE610D">
              <w:rPr>
                <w:sz w:val="22"/>
                <w:szCs w:val="22"/>
              </w:rPr>
              <w:t>/</w:t>
            </w:r>
            <w:r>
              <w:rPr>
                <w:sz w:val="22"/>
                <w:szCs w:val="22"/>
              </w:rPr>
              <w:t xml:space="preserve"> </w:t>
            </w:r>
            <w:r w:rsidRPr="00FE610D">
              <w:rPr>
                <w:sz w:val="22"/>
                <w:szCs w:val="22"/>
              </w:rPr>
              <w:t>семинарские занятия</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Предэкзаменационные консультации</w:t>
            </w:r>
          </w:p>
        </w:tc>
        <w:tc>
          <w:tcPr>
            <w:tcW w:w="657"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Экзамены</w:t>
            </w:r>
          </w:p>
        </w:tc>
        <w:tc>
          <w:tcPr>
            <w:tcW w:w="658" w:type="dxa"/>
            <w:tcBorders>
              <w:top w:val="single" w:sz="4" w:space="0" w:color="auto"/>
              <w:left w:val="nil"/>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Зачеты</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Проверка рефератов</w:t>
            </w:r>
            <w:r>
              <w:rPr>
                <w:sz w:val="22"/>
                <w:szCs w:val="22"/>
              </w:rPr>
              <w:t xml:space="preserve"> </w:t>
            </w:r>
            <w:r w:rsidRPr="00FE610D">
              <w:rPr>
                <w:sz w:val="22"/>
                <w:szCs w:val="22"/>
              </w:rPr>
              <w:t>/</w:t>
            </w:r>
            <w:r>
              <w:rPr>
                <w:sz w:val="22"/>
                <w:szCs w:val="22"/>
              </w:rPr>
              <w:t xml:space="preserve"> </w:t>
            </w:r>
            <w:r w:rsidRPr="00FE610D">
              <w:rPr>
                <w:sz w:val="22"/>
                <w:szCs w:val="22"/>
              </w:rPr>
              <w:t>контр</w:t>
            </w:r>
            <w:r>
              <w:rPr>
                <w:sz w:val="22"/>
                <w:szCs w:val="22"/>
              </w:rPr>
              <w:t>ольных</w:t>
            </w:r>
            <w:r w:rsidRPr="00FE610D">
              <w:rPr>
                <w:sz w:val="22"/>
                <w:szCs w:val="22"/>
              </w:rPr>
              <w:t xml:space="preserve"> работ</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Руководство курсовым проектированием</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Рецензирование курсов. Проектирования</w:t>
            </w:r>
          </w:p>
        </w:tc>
        <w:tc>
          <w:tcPr>
            <w:tcW w:w="657"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Работа в ГЭК</w:t>
            </w:r>
            <w:r>
              <w:rPr>
                <w:sz w:val="22"/>
                <w:szCs w:val="22"/>
              </w:rPr>
              <w:t xml:space="preserve"> </w:t>
            </w:r>
            <w:r w:rsidRPr="00FE610D">
              <w:rPr>
                <w:sz w:val="22"/>
                <w:szCs w:val="22"/>
              </w:rPr>
              <w:t>(комиссии по итоговой аттестации)</w:t>
            </w:r>
          </w:p>
        </w:tc>
        <w:tc>
          <w:tcPr>
            <w:tcW w:w="658" w:type="dxa"/>
            <w:tcBorders>
              <w:top w:val="single" w:sz="4" w:space="0" w:color="auto"/>
              <w:left w:val="single" w:sz="4" w:space="0" w:color="auto"/>
              <w:bottom w:val="single" w:sz="4" w:space="0" w:color="auto"/>
              <w:right w:val="single" w:sz="4" w:space="0" w:color="auto"/>
            </w:tcBorders>
            <w:textDirection w:val="btLr"/>
            <w:vAlign w:val="center"/>
            <w:hideMark/>
          </w:tcPr>
          <w:p w:rsidR="00E64C81" w:rsidRPr="00FE610D" w:rsidRDefault="00E64C81" w:rsidP="00091EFC">
            <w:pPr>
              <w:ind w:left="113" w:right="113"/>
              <w:jc w:val="center"/>
              <w:rPr>
                <w:sz w:val="22"/>
                <w:szCs w:val="22"/>
              </w:rPr>
            </w:pPr>
            <w:r w:rsidRPr="00FE610D">
              <w:rPr>
                <w:sz w:val="22"/>
                <w:szCs w:val="22"/>
              </w:rPr>
              <w:t>Руководство практикой</w:t>
            </w:r>
          </w:p>
        </w:tc>
      </w:tr>
      <w:tr w:rsidR="00E64C81" w:rsidRPr="00FE610D"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1725DC" w:rsidRDefault="00E64C81" w:rsidP="001725DC">
            <w:pPr>
              <w:jc w:val="center"/>
            </w:pPr>
            <w:r w:rsidRPr="001725DC">
              <w:t>Количество</w:t>
            </w:r>
          </w:p>
          <w:p w:rsidR="00E64C81" w:rsidRPr="001725DC" w:rsidRDefault="001725DC" w:rsidP="001725DC">
            <w:pPr>
              <w:jc w:val="center"/>
            </w:pPr>
            <w:r>
              <w:t>ч</w:t>
            </w:r>
            <w:r w:rsidR="00E64C81" w:rsidRPr="001725DC">
              <w:t>асов</w:t>
            </w: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8" w:type="dxa"/>
            <w:tcBorders>
              <w:top w:val="single" w:sz="4" w:space="0" w:color="auto"/>
              <w:left w:val="nil"/>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E64C81" w:rsidRPr="00FE610D" w:rsidRDefault="00E64C81" w:rsidP="00091EFC">
            <w:pPr>
              <w:jc w:val="center"/>
              <w:rPr>
                <w:sz w:val="22"/>
                <w:szCs w:val="22"/>
              </w:rPr>
            </w:pPr>
          </w:p>
        </w:tc>
      </w:tr>
      <w:tr w:rsidR="00E64C81" w:rsidRPr="00DC58C7"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E64C81" w:rsidRPr="001725DC" w:rsidRDefault="001725DC" w:rsidP="001725DC">
            <w:pPr>
              <w:jc w:val="center"/>
              <w:rPr>
                <w:b/>
              </w:rPr>
            </w:pPr>
            <w:r w:rsidRPr="001725DC">
              <w:t>Стоимость ак</w:t>
            </w:r>
            <w:r>
              <w:t>адемического</w:t>
            </w:r>
            <w:r w:rsidRPr="001725DC">
              <w:t xml:space="preserve"> часа</w:t>
            </w: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8" w:type="dxa"/>
            <w:tcBorders>
              <w:top w:val="single" w:sz="4" w:space="0" w:color="auto"/>
              <w:left w:val="nil"/>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E64C81" w:rsidRPr="00DC58C7" w:rsidRDefault="00E64C81" w:rsidP="00091EFC">
            <w:pPr>
              <w:jc w:val="center"/>
              <w:rPr>
                <w:b/>
                <w:sz w:val="22"/>
                <w:szCs w:val="22"/>
              </w:rPr>
            </w:pPr>
          </w:p>
        </w:tc>
      </w:tr>
      <w:tr w:rsidR="001725DC" w:rsidRPr="00DC58C7" w:rsidTr="001725DC">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1725DC" w:rsidRPr="00ED1CAC" w:rsidRDefault="00ED1CAC" w:rsidP="00ED1CAC">
            <w:pPr>
              <w:jc w:val="center"/>
              <w:rPr>
                <w:b/>
                <w:lang w:val="en-US"/>
              </w:rPr>
            </w:pPr>
            <w:r>
              <w:rPr>
                <w:b/>
              </w:rPr>
              <w:t>Всего:</w:t>
            </w: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8" w:type="dxa"/>
            <w:tcBorders>
              <w:top w:val="single" w:sz="4" w:space="0" w:color="auto"/>
              <w:left w:val="nil"/>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7"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c>
          <w:tcPr>
            <w:tcW w:w="658" w:type="dxa"/>
            <w:tcBorders>
              <w:top w:val="single" w:sz="4" w:space="0" w:color="auto"/>
              <w:left w:val="single" w:sz="4" w:space="0" w:color="auto"/>
              <w:bottom w:val="single" w:sz="4" w:space="0" w:color="auto"/>
              <w:right w:val="single" w:sz="4" w:space="0" w:color="auto"/>
            </w:tcBorders>
            <w:vAlign w:val="center"/>
          </w:tcPr>
          <w:p w:rsidR="001725DC" w:rsidRPr="00DC58C7" w:rsidRDefault="001725DC" w:rsidP="00091EFC">
            <w:pPr>
              <w:jc w:val="center"/>
              <w:rPr>
                <w:b/>
                <w:sz w:val="22"/>
                <w:szCs w:val="22"/>
              </w:rPr>
            </w:pPr>
          </w:p>
        </w:tc>
      </w:tr>
      <w:tr w:rsidR="00637141" w:rsidRPr="00DC58C7" w:rsidTr="00A174BD">
        <w:trPr>
          <w:cantSplit/>
          <w:trHeight w:val="148"/>
        </w:trPr>
        <w:tc>
          <w:tcPr>
            <w:tcW w:w="2438" w:type="dxa"/>
            <w:tcBorders>
              <w:top w:val="single" w:sz="4" w:space="0" w:color="auto"/>
              <w:left w:val="single" w:sz="4" w:space="0" w:color="auto"/>
              <w:bottom w:val="single" w:sz="4" w:space="0" w:color="auto"/>
              <w:right w:val="single" w:sz="4" w:space="0" w:color="auto"/>
            </w:tcBorders>
            <w:vAlign w:val="center"/>
          </w:tcPr>
          <w:p w:rsidR="00637141" w:rsidRPr="001725DC" w:rsidRDefault="00637141" w:rsidP="00091EFC">
            <w:pPr>
              <w:jc w:val="center"/>
              <w:rPr>
                <w:b/>
              </w:rPr>
            </w:pPr>
            <w:r w:rsidRPr="001725DC">
              <w:rPr>
                <w:b/>
              </w:rPr>
              <w:t>Итого фактически к начислению</w:t>
            </w:r>
          </w:p>
        </w:tc>
        <w:tc>
          <w:tcPr>
            <w:tcW w:w="7229" w:type="dxa"/>
            <w:gridSpan w:val="11"/>
            <w:tcBorders>
              <w:top w:val="single" w:sz="4" w:space="0" w:color="auto"/>
              <w:left w:val="nil"/>
              <w:bottom w:val="single" w:sz="4" w:space="0" w:color="auto"/>
              <w:right w:val="single" w:sz="4" w:space="0" w:color="auto"/>
            </w:tcBorders>
            <w:vAlign w:val="center"/>
          </w:tcPr>
          <w:p w:rsidR="00637141" w:rsidRPr="00DC58C7" w:rsidRDefault="00637141" w:rsidP="00091EFC">
            <w:pPr>
              <w:jc w:val="center"/>
              <w:rPr>
                <w:b/>
                <w:sz w:val="22"/>
                <w:szCs w:val="22"/>
              </w:rPr>
            </w:pPr>
            <w:r>
              <w:rPr>
                <w:b/>
                <w:sz w:val="22"/>
                <w:szCs w:val="22"/>
              </w:rPr>
              <w:t>___</w:t>
            </w:r>
            <w:r w:rsidR="00DD2C49">
              <w:rPr>
                <w:b/>
                <w:sz w:val="22"/>
                <w:szCs w:val="22"/>
              </w:rPr>
              <w:t xml:space="preserve"> </w:t>
            </w:r>
            <w:r>
              <w:rPr>
                <w:b/>
                <w:sz w:val="22"/>
                <w:szCs w:val="22"/>
              </w:rPr>
              <w:t>руб. ___</w:t>
            </w:r>
            <w:r w:rsidR="00DD2C49">
              <w:rPr>
                <w:b/>
                <w:sz w:val="22"/>
                <w:szCs w:val="22"/>
              </w:rPr>
              <w:t xml:space="preserve"> </w:t>
            </w:r>
            <w:r>
              <w:rPr>
                <w:b/>
                <w:sz w:val="22"/>
                <w:szCs w:val="22"/>
              </w:rPr>
              <w:t>коп.</w:t>
            </w:r>
          </w:p>
        </w:tc>
      </w:tr>
    </w:tbl>
    <w:p w:rsidR="009B14B2" w:rsidRDefault="009B14B2" w:rsidP="001725DC">
      <w:pPr>
        <w:spacing w:before="120"/>
      </w:pPr>
    </w:p>
    <w:tbl>
      <w:tblPr>
        <w:tblW w:w="0" w:type="auto"/>
        <w:tblLook w:val="04A0"/>
      </w:tblPr>
      <w:tblGrid>
        <w:gridCol w:w="4219"/>
        <w:gridCol w:w="2350"/>
        <w:gridCol w:w="3285"/>
      </w:tblGrid>
      <w:tr w:rsidR="001725DC" w:rsidTr="001725DC">
        <w:tc>
          <w:tcPr>
            <w:tcW w:w="4219" w:type="dxa"/>
          </w:tcPr>
          <w:p w:rsidR="001725DC" w:rsidRDefault="001725DC" w:rsidP="00A174BD">
            <w:r>
              <w:t>Начальник учебного отдела</w:t>
            </w:r>
          </w:p>
        </w:tc>
        <w:tc>
          <w:tcPr>
            <w:tcW w:w="2350" w:type="dxa"/>
            <w:tcBorders>
              <w:bottom w:val="single" w:sz="4" w:space="0" w:color="auto"/>
            </w:tcBorders>
          </w:tcPr>
          <w:p w:rsidR="001725DC" w:rsidRDefault="001725DC" w:rsidP="001725DC">
            <w:pPr>
              <w:jc w:val="center"/>
            </w:pPr>
          </w:p>
        </w:tc>
        <w:tc>
          <w:tcPr>
            <w:tcW w:w="3285" w:type="dxa"/>
          </w:tcPr>
          <w:p w:rsidR="001725DC" w:rsidRDefault="001725DC" w:rsidP="00A174BD"/>
        </w:tc>
      </w:tr>
      <w:tr w:rsidR="001725DC" w:rsidTr="001725DC">
        <w:tc>
          <w:tcPr>
            <w:tcW w:w="4219" w:type="dxa"/>
          </w:tcPr>
          <w:p w:rsidR="001725DC" w:rsidRDefault="001725DC" w:rsidP="001725DC">
            <w:pPr>
              <w:spacing w:before="120"/>
            </w:pPr>
            <w:r>
              <w:t>Заведующий кафедрой</w:t>
            </w:r>
          </w:p>
        </w:tc>
        <w:tc>
          <w:tcPr>
            <w:tcW w:w="2350" w:type="dxa"/>
            <w:tcBorders>
              <w:top w:val="single" w:sz="4" w:space="0" w:color="auto"/>
              <w:bottom w:val="single" w:sz="4" w:space="0" w:color="auto"/>
            </w:tcBorders>
          </w:tcPr>
          <w:p w:rsidR="001725DC" w:rsidRDefault="001725DC" w:rsidP="001725DC">
            <w:pPr>
              <w:jc w:val="center"/>
            </w:pPr>
          </w:p>
        </w:tc>
        <w:tc>
          <w:tcPr>
            <w:tcW w:w="3285" w:type="dxa"/>
          </w:tcPr>
          <w:p w:rsidR="001725DC" w:rsidRDefault="001725DC" w:rsidP="00A174BD"/>
        </w:tc>
      </w:tr>
    </w:tbl>
    <w:p w:rsidR="003936CF" w:rsidRPr="008936AF" w:rsidRDefault="003936CF" w:rsidP="001725DC">
      <w:pPr>
        <w:jc w:val="both"/>
        <w:rPr>
          <w:b/>
        </w:rPr>
      </w:pPr>
    </w:p>
    <w:sectPr w:rsidR="003936CF" w:rsidRPr="008936AF" w:rsidSect="00230E8D">
      <w:footerReference w:type="even" r:id="rId8"/>
      <w:footerReference w:type="default" r:id="rId9"/>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C3B" w:rsidRDefault="00607C3B">
      <w:r>
        <w:separator/>
      </w:r>
    </w:p>
  </w:endnote>
  <w:endnote w:type="continuationSeparator" w:id="0">
    <w:p w:rsidR="00607C3B" w:rsidRDefault="00607C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NeueLT W1G 45 Lt">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sig w:usb0="00000000" w:usb1="00000000" w:usb2="00000000" w:usb3="00000000" w:csb0="0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ont307">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charset w:val="00"/>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Default="00BA1C98" w:rsidP="008F1F07">
    <w:pPr>
      <w:pStyle w:val="af1"/>
      <w:framePr w:wrap="auto" w:vAnchor="text" w:hAnchor="margin" w:xAlign="right" w:y="1"/>
      <w:rPr>
        <w:rStyle w:val="aff2"/>
      </w:rPr>
    </w:pPr>
    <w:r>
      <w:rPr>
        <w:rStyle w:val="aff2"/>
      </w:rPr>
      <w:fldChar w:fldCharType="begin"/>
    </w:r>
    <w:r w:rsidR="00517A7B">
      <w:rPr>
        <w:rStyle w:val="aff2"/>
      </w:rPr>
      <w:instrText xml:space="preserve">PAGE  </w:instrText>
    </w:r>
    <w:r>
      <w:rPr>
        <w:rStyle w:val="aff2"/>
      </w:rPr>
      <w:fldChar w:fldCharType="end"/>
    </w:r>
  </w:p>
  <w:p w:rsidR="00517A7B" w:rsidRDefault="00517A7B" w:rsidP="008F1F07">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Pr="001079E9" w:rsidRDefault="00BA1C98" w:rsidP="008F1F07">
    <w:pPr>
      <w:pStyle w:val="af1"/>
      <w:ind w:right="360"/>
      <w:jc w:val="center"/>
      <w:rPr>
        <w:sz w:val="22"/>
        <w:szCs w:val="22"/>
      </w:rPr>
    </w:pPr>
    <w:r w:rsidRPr="001079E9">
      <w:rPr>
        <w:rStyle w:val="aff2"/>
        <w:sz w:val="22"/>
        <w:szCs w:val="22"/>
      </w:rPr>
      <w:fldChar w:fldCharType="begin"/>
    </w:r>
    <w:r w:rsidR="00517A7B" w:rsidRPr="001079E9">
      <w:rPr>
        <w:rStyle w:val="aff2"/>
        <w:sz w:val="22"/>
        <w:szCs w:val="22"/>
      </w:rPr>
      <w:instrText xml:space="preserve"> PAGE </w:instrText>
    </w:r>
    <w:r w:rsidRPr="001079E9">
      <w:rPr>
        <w:rStyle w:val="aff2"/>
        <w:sz w:val="22"/>
        <w:szCs w:val="22"/>
      </w:rPr>
      <w:fldChar w:fldCharType="separate"/>
    </w:r>
    <w:r w:rsidR="001725DC">
      <w:rPr>
        <w:rStyle w:val="aff2"/>
        <w:noProof/>
        <w:sz w:val="22"/>
        <w:szCs w:val="22"/>
      </w:rPr>
      <w:t>2</w:t>
    </w:r>
    <w:r w:rsidRPr="001079E9">
      <w:rPr>
        <w:rStyle w:val="aff2"/>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C3B" w:rsidRDefault="00607C3B">
      <w:r>
        <w:separator/>
      </w:r>
    </w:p>
  </w:footnote>
  <w:footnote w:type="continuationSeparator" w:id="0">
    <w:p w:rsidR="00607C3B" w:rsidRDefault="00607C3B">
      <w:r>
        <w:continuationSeparator/>
      </w:r>
    </w:p>
  </w:footnote>
  <w:footnote w:id="1">
    <w:p w:rsidR="00E64C81" w:rsidRPr="0046694C" w:rsidRDefault="00E64C81" w:rsidP="00E64C81">
      <w:pPr>
        <w:pStyle w:val="ad"/>
      </w:pPr>
      <w:r w:rsidRPr="0046694C">
        <w:rPr>
          <w:rStyle w:val="afe"/>
        </w:rPr>
        <w:footnoteRef/>
      </w:r>
      <w:r w:rsidRPr="0046694C">
        <w:t xml:space="preserve"> </w:t>
      </w:r>
      <w:r>
        <w:t xml:space="preserve">Перечисляются только </w:t>
      </w:r>
      <w:r w:rsidRPr="0046694C">
        <w:t>граф</w:t>
      </w:r>
      <w:r>
        <w:t xml:space="preserve">ы </w:t>
      </w:r>
      <w:r w:rsidRPr="0046694C">
        <w:t xml:space="preserve">с </w:t>
      </w:r>
      <w:r>
        <w:t>оказанными услугами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5"/>
      <w:lvlText w:val="%1."/>
      <w:lvlJc w:val="left"/>
      <w:pPr>
        <w:tabs>
          <w:tab w:val="num" w:pos="1209"/>
        </w:tabs>
        <w:ind w:left="1209" w:hanging="360"/>
      </w:pPr>
    </w:lvl>
  </w:abstractNum>
  <w:abstractNum w:abstractNumId="2">
    <w:nsid w:val="FFFFFF7E"/>
    <w:multiLevelType w:val="singleLevel"/>
    <w:tmpl w:val="63E85BA2"/>
    <w:lvl w:ilvl="0">
      <w:start w:val="1"/>
      <w:numFmt w:val="decimal"/>
      <w:pStyle w:val="4"/>
      <w:lvlText w:val="%1."/>
      <w:lvlJc w:val="left"/>
      <w:pPr>
        <w:tabs>
          <w:tab w:val="num" w:pos="926"/>
        </w:tabs>
        <w:ind w:left="926" w:hanging="360"/>
      </w:pPr>
    </w:lvl>
  </w:abstractNum>
  <w:abstractNum w:abstractNumId="3">
    <w:nsid w:val="FFFFFF80"/>
    <w:multiLevelType w:val="singleLevel"/>
    <w:tmpl w:val="70C49E86"/>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6">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EF16C78C"/>
    <w:lvl w:ilvl="0">
      <w:start w:val="1"/>
      <w:numFmt w:val="decimal"/>
      <w:pStyle w:val="30"/>
      <w:lvlText w:val="%1."/>
      <w:lvlJc w:val="left"/>
      <w:pPr>
        <w:tabs>
          <w:tab w:val="num" w:pos="360"/>
        </w:tabs>
        <w:ind w:left="360" w:hanging="360"/>
      </w:pPr>
    </w:lvl>
  </w:abstractNum>
  <w:abstractNum w:abstractNumId="8">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cs="Times New Roman"/>
        <w:b w:val="0"/>
        <w:i w:val="0"/>
        <w:caps w:val="0"/>
        <w:smallCaps w:val="0"/>
        <w:strike w:val="0"/>
        <w:dstrike w:val="0"/>
        <w:outline w:val="0"/>
        <w:shadow w:val="0"/>
        <w:vanish w:val="0"/>
        <w:position w:val="0"/>
        <w:sz w:val="22"/>
        <w:szCs w:val="22"/>
        <w:vertAlign w:val="baseline"/>
      </w:rPr>
    </w:lvl>
  </w:abstractNum>
  <w:abstractNum w:abstractNumId="1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11">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12">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15">
    <w:nsid w:val="00000009"/>
    <w:multiLevelType w:val="singleLevel"/>
    <w:tmpl w:val="00000009"/>
    <w:name w:val="WW8Num9"/>
    <w:lvl w:ilvl="0">
      <w:start w:val="1"/>
      <w:numFmt w:val="decimal"/>
      <w:lvlText w:val="%1."/>
      <w:lvlJc w:val="left"/>
      <w:pPr>
        <w:tabs>
          <w:tab w:val="num" w:pos="1260"/>
        </w:tabs>
        <w:ind w:left="1260" w:hanging="360"/>
      </w:pPr>
      <w:rPr>
        <w:rFonts w:cs="Times New Roman"/>
      </w:rPr>
    </w:lvl>
  </w:abstractNum>
  <w:abstractNum w:abstractNumId="16">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7">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8">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9">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2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21">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22">
    <w:nsid w:val="0462560E"/>
    <w:multiLevelType w:val="multilevel"/>
    <w:tmpl w:val="883846DC"/>
    <w:lvl w:ilvl="0">
      <w:start w:val="1"/>
      <w:numFmt w:val="decimal"/>
      <w:pStyle w:val="-"/>
      <w:lvlText w:val="%1."/>
      <w:lvlJc w:val="center"/>
      <w:pPr>
        <w:tabs>
          <w:tab w:val="num" w:pos="3807"/>
        </w:tabs>
        <w:ind w:left="3807" w:hanging="567"/>
      </w:pPr>
      <w:rPr>
        <w:rFonts w:cs="Times New Roman"/>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1134"/>
        </w:tabs>
        <w:ind w:left="1134" w:hanging="1134"/>
      </w:pPr>
      <w:rPr>
        <w:rFonts w:cs="Times New Roman"/>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23">
    <w:nsid w:val="04987357"/>
    <w:multiLevelType w:val="hybridMultilevel"/>
    <w:tmpl w:val="7E74C218"/>
    <w:name w:val="WW8Num1022"/>
    <w:lvl w:ilvl="0" w:tplc="393C06CE">
      <w:start w:val="1"/>
      <w:numFmt w:val="decimal"/>
      <w:suff w:val="space"/>
      <w:lvlText w:val="%1."/>
      <w:lvlJc w:val="left"/>
      <w:pPr>
        <w:ind w:left="0" w:firstLine="0"/>
      </w:pPr>
      <w:rPr>
        <w:rFonts w:hint="default"/>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0A8362AE"/>
    <w:multiLevelType w:val="hybridMultilevel"/>
    <w:tmpl w:val="3E0824B0"/>
    <w:lvl w:ilvl="0" w:tplc="175ED37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0AA057E5"/>
    <w:multiLevelType w:val="multilevel"/>
    <w:tmpl w:val="8B0604BA"/>
    <w:styleLink w:val="41"/>
    <w:lvl w:ilvl="0">
      <w:start w:val="15"/>
      <w:numFmt w:val="decimal"/>
      <w:lvlText w:val="%1."/>
      <w:lvlJc w:val="left"/>
      <w:pPr>
        <w:tabs>
          <w:tab w:val="num" w:pos="371"/>
        </w:tabs>
        <w:ind w:left="371" w:hanging="37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26">
    <w:nsid w:val="0CD61AEC"/>
    <w:multiLevelType w:val="hybridMultilevel"/>
    <w:tmpl w:val="2DCAEA44"/>
    <w:name w:val="WW8Num1022222"/>
    <w:lvl w:ilvl="0" w:tplc="B92AF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0762934"/>
    <w:multiLevelType w:val="hybridMultilevel"/>
    <w:tmpl w:val="EECA6B38"/>
    <w:lvl w:ilvl="0" w:tplc="2B70D67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3043B24"/>
    <w:multiLevelType w:val="hybridMultilevel"/>
    <w:tmpl w:val="35FA3EBC"/>
    <w:lvl w:ilvl="0" w:tplc="0419000F">
      <w:start w:val="1"/>
      <w:numFmt w:val="decimal"/>
      <w:pStyle w:val="PZspisok"/>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9">
    <w:nsid w:val="154D698A"/>
    <w:multiLevelType w:val="hybridMultilevel"/>
    <w:tmpl w:val="3C340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31">
    <w:nsid w:val="15EB7A75"/>
    <w:multiLevelType w:val="multilevel"/>
    <w:tmpl w:val="35383322"/>
    <w:styleLink w:val="List0"/>
    <w:lvl w:ilvl="0">
      <w:numFmt w:val="bullet"/>
      <w:lvlText w:val="•"/>
      <w:lvlJc w:val="left"/>
      <w:pPr>
        <w:tabs>
          <w:tab w:val="num" w:pos="502"/>
        </w:tabs>
        <w:ind w:left="502" w:hanging="360"/>
      </w:pPr>
      <w:rPr>
        <w:position w:val="0"/>
        <w:sz w:val="22"/>
        <w:szCs w:val="22"/>
        <w:lang w:val="ru-RU"/>
      </w:rPr>
    </w:lvl>
    <w:lvl w:ilvl="1">
      <w:start w:val="1"/>
      <w:numFmt w:val="lowerLetter"/>
      <w:lvlText w:val="%2."/>
      <w:lvlJc w:val="left"/>
      <w:pPr>
        <w:tabs>
          <w:tab w:val="num" w:pos="1440"/>
        </w:tabs>
        <w:ind w:left="1440" w:hanging="360"/>
      </w:pPr>
      <w:rPr>
        <w:position w:val="0"/>
        <w:sz w:val="24"/>
        <w:szCs w:val="24"/>
        <w:lang w:val="ru-RU"/>
      </w:rPr>
    </w:lvl>
    <w:lvl w:ilvl="2">
      <w:start w:val="1"/>
      <w:numFmt w:val="lowerRoman"/>
      <w:lvlText w:val="%3."/>
      <w:lvlJc w:val="left"/>
      <w:pPr>
        <w:tabs>
          <w:tab w:val="num" w:pos="2160"/>
        </w:tabs>
        <w:ind w:left="2160" w:hanging="296"/>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lowerLetter"/>
      <w:lvlText w:val="%5."/>
      <w:lvlJc w:val="left"/>
      <w:pPr>
        <w:tabs>
          <w:tab w:val="num" w:pos="3600"/>
        </w:tabs>
        <w:ind w:left="3600" w:hanging="360"/>
      </w:pPr>
      <w:rPr>
        <w:position w:val="0"/>
        <w:sz w:val="24"/>
        <w:szCs w:val="24"/>
        <w:lang w:val="ru-RU"/>
      </w:rPr>
    </w:lvl>
    <w:lvl w:ilvl="5">
      <w:start w:val="1"/>
      <w:numFmt w:val="lowerRoman"/>
      <w:lvlText w:val="%6."/>
      <w:lvlJc w:val="left"/>
      <w:pPr>
        <w:tabs>
          <w:tab w:val="num" w:pos="4320"/>
        </w:tabs>
        <w:ind w:left="4320" w:hanging="296"/>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lowerLetter"/>
      <w:lvlText w:val="%8."/>
      <w:lvlJc w:val="left"/>
      <w:pPr>
        <w:tabs>
          <w:tab w:val="num" w:pos="5760"/>
        </w:tabs>
        <w:ind w:left="5760" w:hanging="360"/>
      </w:pPr>
      <w:rPr>
        <w:position w:val="0"/>
        <w:sz w:val="24"/>
        <w:szCs w:val="24"/>
        <w:lang w:val="ru-RU"/>
      </w:rPr>
    </w:lvl>
    <w:lvl w:ilvl="8">
      <w:start w:val="1"/>
      <w:numFmt w:val="lowerRoman"/>
      <w:lvlText w:val="%9."/>
      <w:lvlJc w:val="left"/>
      <w:pPr>
        <w:tabs>
          <w:tab w:val="num" w:pos="6480"/>
        </w:tabs>
        <w:ind w:left="6480" w:hanging="296"/>
      </w:pPr>
      <w:rPr>
        <w:position w:val="0"/>
        <w:sz w:val="24"/>
        <w:szCs w:val="24"/>
        <w:lang w:val="ru-RU"/>
      </w:rPr>
    </w:lvl>
  </w:abstractNum>
  <w:abstractNum w:abstractNumId="32">
    <w:nsid w:val="1CBC7FDC"/>
    <w:multiLevelType w:val="hybridMultilevel"/>
    <w:tmpl w:val="C486D5A2"/>
    <w:lvl w:ilvl="0" w:tplc="609EF40E">
      <w:start w:val="1"/>
      <w:numFmt w:val="bullet"/>
      <w:pStyle w:val="tzlisttabl1"/>
      <w:lvlText w:val=""/>
      <w:lvlJc w:val="left"/>
      <w:pPr>
        <w:tabs>
          <w:tab w:val="num" w:pos="310"/>
        </w:tabs>
        <w:ind w:left="197" w:hanging="57"/>
      </w:pPr>
      <w:rPr>
        <w:rFonts w:ascii="Symbol" w:hAnsi="Symbol" w:hint="default"/>
      </w:rPr>
    </w:lvl>
    <w:lvl w:ilvl="1" w:tplc="04190003">
      <w:start w:val="1"/>
      <w:numFmt w:val="bullet"/>
      <w:lvlText w:val="o"/>
      <w:lvlJc w:val="left"/>
      <w:pPr>
        <w:tabs>
          <w:tab w:val="num" w:pos="1580"/>
        </w:tabs>
        <w:ind w:left="1580" w:hanging="360"/>
      </w:pPr>
      <w:rPr>
        <w:rFonts w:ascii="Courier New" w:hAnsi="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33">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4">
    <w:nsid w:val="290A284F"/>
    <w:multiLevelType w:val="hybridMultilevel"/>
    <w:tmpl w:val="B5D68446"/>
    <w:lvl w:ilvl="0" w:tplc="11960B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6">
    <w:nsid w:val="2BE23857"/>
    <w:multiLevelType w:val="multilevel"/>
    <w:tmpl w:val="F9DC2CB6"/>
    <w:name w:val="WW8Num25"/>
    <w:lvl w:ilvl="0">
      <w:start w:val="1"/>
      <w:numFmt w:val="decimal"/>
      <w:suff w:val="nothing"/>
      <w:lvlText w:val="%1."/>
      <w:lvlJc w:val="left"/>
      <w:pPr>
        <w:ind w:left="0" w:firstLine="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7">
    <w:nsid w:val="2D8A4D82"/>
    <w:multiLevelType w:val="multilevel"/>
    <w:tmpl w:val="6C9280B0"/>
    <w:styleLink w:val="List1"/>
    <w:lvl w:ilvl="0">
      <w:numFmt w:val="bullet"/>
      <w:lvlText w:val="•"/>
      <w:lvlJc w:val="left"/>
      <w:pPr>
        <w:tabs>
          <w:tab w:val="num" w:pos="567"/>
        </w:tabs>
        <w:ind w:left="567" w:hanging="283"/>
      </w:pPr>
      <w:rPr>
        <w:position w:val="0"/>
        <w:sz w:val="22"/>
        <w:szCs w:val="22"/>
        <w:lang w:val="ru-RU"/>
      </w:rPr>
    </w:lvl>
    <w:lvl w:ilvl="1">
      <w:start w:val="1"/>
      <w:numFmt w:val="decimal"/>
      <w:lvlText w:val="%2."/>
      <w:lvlJc w:val="left"/>
      <w:pPr>
        <w:tabs>
          <w:tab w:val="num" w:pos="1440"/>
        </w:tabs>
        <w:ind w:left="1440" w:hanging="360"/>
      </w:pPr>
      <w:rPr>
        <w:position w:val="0"/>
        <w:sz w:val="24"/>
        <w:szCs w:val="24"/>
        <w:lang w:val="ru-RU"/>
      </w:rPr>
    </w:lvl>
    <w:lvl w:ilvl="2">
      <w:start w:val="1"/>
      <w:numFmt w:val="decimal"/>
      <w:lvlText w:val="%3."/>
      <w:lvlJc w:val="left"/>
      <w:pPr>
        <w:tabs>
          <w:tab w:val="num" w:pos="2160"/>
        </w:tabs>
        <w:ind w:left="2160" w:hanging="360"/>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decimal"/>
      <w:lvlText w:val="%5."/>
      <w:lvlJc w:val="left"/>
      <w:pPr>
        <w:tabs>
          <w:tab w:val="num" w:pos="3600"/>
        </w:tabs>
        <w:ind w:left="3600" w:hanging="360"/>
      </w:pPr>
      <w:rPr>
        <w:position w:val="0"/>
        <w:sz w:val="24"/>
        <w:szCs w:val="24"/>
        <w:lang w:val="ru-RU"/>
      </w:rPr>
    </w:lvl>
    <w:lvl w:ilvl="5">
      <w:start w:val="1"/>
      <w:numFmt w:val="decimal"/>
      <w:lvlText w:val="%6."/>
      <w:lvlJc w:val="left"/>
      <w:pPr>
        <w:tabs>
          <w:tab w:val="num" w:pos="4320"/>
        </w:tabs>
        <w:ind w:left="4320" w:hanging="360"/>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decimal"/>
      <w:lvlText w:val="%8."/>
      <w:lvlJc w:val="left"/>
      <w:pPr>
        <w:tabs>
          <w:tab w:val="num" w:pos="5760"/>
        </w:tabs>
        <w:ind w:left="5760" w:hanging="360"/>
      </w:pPr>
      <w:rPr>
        <w:position w:val="0"/>
        <w:sz w:val="24"/>
        <w:szCs w:val="24"/>
        <w:lang w:val="ru-RU"/>
      </w:rPr>
    </w:lvl>
    <w:lvl w:ilvl="8">
      <w:start w:val="1"/>
      <w:numFmt w:val="decimal"/>
      <w:lvlText w:val="%9."/>
      <w:lvlJc w:val="left"/>
      <w:pPr>
        <w:tabs>
          <w:tab w:val="num" w:pos="6480"/>
        </w:tabs>
        <w:ind w:left="6480" w:hanging="360"/>
      </w:pPr>
      <w:rPr>
        <w:position w:val="0"/>
        <w:sz w:val="24"/>
        <w:szCs w:val="24"/>
        <w:lang w:val="ru-RU"/>
      </w:rPr>
    </w:lvl>
  </w:abstractNum>
  <w:abstractNum w:abstractNumId="38">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39">
    <w:nsid w:val="31D57C6D"/>
    <w:multiLevelType w:val="hybridMultilevel"/>
    <w:tmpl w:val="653E6FB4"/>
    <w:name w:val="WW8Num10223"/>
    <w:lvl w:ilvl="0" w:tplc="CEC6058E">
      <w:start w:val="1"/>
      <w:numFmt w:val="bullet"/>
      <w:lvlText w:val=""/>
      <w:lvlJc w:val="left"/>
      <w:pPr>
        <w:tabs>
          <w:tab w:val="num" w:pos="720"/>
        </w:tabs>
        <w:ind w:left="720" w:hanging="360"/>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pStyle w:val="31"/>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0">
    <w:nsid w:val="38543C7E"/>
    <w:multiLevelType w:val="multilevel"/>
    <w:tmpl w:val="E5605452"/>
    <w:styleLink w:val="310"/>
    <w:lvl w:ilvl="0">
      <w:start w:val="6"/>
      <w:numFmt w:val="decimal"/>
      <w:lvlText w:val="%1."/>
      <w:lvlJc w:val="left"/>
      <w:pPr>
        <w:tabs>
          <w:tab w:val="num" w:pos="191"/>
        </w:tabs>
        <w:ind w:left="191" w:hanging="19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41">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3CE738C8"/>
    <w:multiLevelType w:val="hybridMultilevel"/>
    <w:tmpl w:val="AF0A8A46"/>
    <w:lvl w:ilvl="0" w:tplc="1B4A28F0">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outline w:val="0"/>
        <w:shadow w:val="0"/>
        <w:emboss w:val="0"/>
        <w:imprint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5">
    <w:nsid w:val="491C6945"/>
    <w:multiLevelType w:val="hybridMultilevel"/>
    <w:tmpl w:val="D972640A"/>
    <w:lvl w:ilvl="0" w:tplc="68448B8E">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8C8C6FD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54D95792"/>
    <w:multiLevelType w:val="hybridMultilevel"/>
    <w:tmpl w:val="95846F14"/>
    <w:name w:val="WW8Num10222"/>
    <w:lvl w:ilvl="0" w:tplc="B6B03500">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8">
    <w:nsid w:val="560075F5"/>
    <w:multiLevelType w:val="hybridMultilevel"/>
    <w:tmpl w:val="DB78176C"/>
    <w:lvl w:ilvl="0" w:tplc="F6744C4A">
      <w:start w:val="1"/>
      <w:numFmt w:val="bullet"/>
      <w:pStyle w:val="tzlist1"/>
      <w:lvlText w:val=""/>
      <w:lvlJc w:val="left"/>
      <w:pPr>
        <w:tabs>
          <w:tab w:val="num" w:pos="232"/>
        </w:tabs>
        <w:ind w:left="1443" w:hanging="360"/>
      </w:pPr>
      <w:rPr>
        <w:rFonts w:ascii="Symbol" w:hAnsi="Symbol" w:hint="default"/>
        <w:sz w:val="24"/>
      </w:rPr>
    </w:lvl>
    <w:lvl w:ilvl="1" w:tplc="04190019">
      <w:start w:val="1"/>
      <w:numFmt w:val="bullet"/>
      <w:lvlText w:val="o"/>
      <w:lvlJc w:val="left"/>
      <w:pPr>
        <w:tabs>
          <w:tab w:val="num" w:pos="1132"/>
        </w:tabs>
        <w:ind w:left="1132" w:hanging="360"/>
      </w:pPr>
      <w:rPr>
        <w:rFonts w:ascii="Courier New" w:hAnsi="Courier New" w:hint="default"/>
        <w:sz w:val="16"/>
      </w:rPr>
    </w:lvl>
    <w:lvl w:ilvl="2" w:tplc="0419001B">
      <w:start w:val="1"/>
      <w:numFmt w:val="bullet"/>
      <w:lvlText w:val=""/>
      <w:lvlJc w:val="left"/>
      <w:pPr>
        <w:tabs>
          <w:tab w:val="num" w:pos="1852"/>
        </w:tabs>
        <w:ind w:left="1852" w:hanging="360"/>
      </w:pPr>
      <w:rPr>
        <w:rFonts w:ascii="Wingdings" w:hAnsi="Wingdings" w:hint="default"/>
      </w:rPr>
    </w:lvl>
    <w:lvl w:ilvl="3" w:tplc="0419000F">
      <w:start w:val="1"/>
      <w:numFmt w:val="bullet"/>
      <w:lvlText w:val=""/>
      <w:lvlJc w:val="left"/>
      <w:pPr>
        <w:tabs>
          <w:tab w:val="num" w:pos="2572"/>
        </w:tabs>
        <w:ind w:left="2572" w:hanging="360"/>
      </w:pPr>
      <w:rPr>
        <w:rFonts w:ascii="Symbol" w:hAnsi="Symbol" w:hint="default"/>
      </w:rPr>
    </w:lvl>
    <w:lvl w:ilvl="4" w:tplc="04190019">
      <w:start w:val="1"/>
      <w:numFmt w:val="bullet"/>
      <w:lvlText w:val="o"/>
      <w:lvlJc w:val="left"/>
      <w:pPr>
        <w:tabs>
          <w:tab w:val="num" w:pos="3292"/>
        </w:tabs>
        <w:ind w:left="3292" w:hanging="360"/>
      </w:pPr>
      <w:rPr>
        <w:rFonts w:ascii="Courier New" w:hAnsi="Courier New" w:hint="default"/>
      </w:rPr>
    </w:lvl>
    <w:lvl w:ilvl="5" w:tplc="0419001B">
      <w:start w:val="1"/>
      <w:numFmt w:val="bullet"/>
      <w:lvlText w:val=""/>
      <w:lvlJc w:val="left"/>
      <w:pPr>
        <w:tabs>
          <w:tab w:val="num" w:pos="4012"/>
        </w:tabs>
        <w:ind w:left="4012" w:hanging="360"/>
      </w:pPr>
      <w:rPr>
        <w:rFonts w:ascii="Wingdings" w:hAnsi="Wingdings" w:hint="default"/>
      </w:rPr>
    </w:lvl>
    <w:lvl w:ilvl="6" w:tplc="0419000F">
      <w:start w:val="1"/>
      <w:numFmt w:val="bullet"/>
      <w:lvlText w:val=""/>
      <w:lvlJc w:val="left"/>
      <w:pPr>
        <w:tabs>
          <w:tab w:val="num" w:pos="4732"/>
        </w:tabs>
        <w:ind w:left="4732" w:hanging="360"/>
      </w:pPr>
      <w:rPr>
        <w:rFonts w:ascii="Symbol" w:hAnsi="Symbol" w:hint="default"/>
      </w:rPr>
    </w:lvl>
    <w:lvl w:ilvl="7" w:tplc="04190019">
      <w:start w:val="1"/>
      <w:numFmt w:val="bullet"/>
      <w:lvlText w:val="o"/>
      <w:lvlJc w:val="left"/>
      <w:pPr>
        <w:tabs>
          <w:tab w:val="num" w:pos="5452"/>
        </w:tabs>
        <w:ind w:left="5452" w:hanging="360"/>
      </w:pPr>
      <w:rPr>
        <w:rFonts w:ascii="Courier New" w:hAnsi="Courier New" w:hint="default"/>
      </w:rPr>
    </w:lvl>
    <w:lvl w:ilvl="8" w:tplc="0419001B">
      <w:start w:val="1"/>
      <w:numFmt w:val="bullet"/>
      <w:lvlText w:val=""/>
      <w:lvlJc w:val="left"/>
      <w:pPr>
        <w:tabs>
          <w:tab w:val="num" w:pos="6172"/>
        </w:tabs>
        <w:ind w:left="6172" w:hanging="360"/>
      </w:pPr>
      <w:rPr>
        <w:rFonts w:ascii="Wingdings" w:hAnsi="Wingdings" w:hint="default"/>
      </w:rPr>
    </w:lvl>
  </w:abstractNum>
  <w:abstractNum w:abstractNumId="49">
    <w:nsid w:val="579B1D95"/>
    <w:multiLevelType w:val="hybridMultilevel"/>
    <w:tmpl w:val="7BC81026"/>
    <w:name w:val="WW8Num102222"/>
    <w:lvl w:ilvl="0" w:tplc="BBA2BC1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0">
    <w:nsid w:val="57AB7653"/>
    <w:multiLevelType w:val="hybridMultilevel"/>
    <w:tmpl w:val="45183B40"/>
    <w:styleLink w:val="1ai2"/>
    <w:lvl w:ilvl="0" w:tplc="B3705496">
      <w:start w:val="1"/>
      <w:numFmt w:val="decimal"/>
      <w:pStyle w:val="tzlist3"/>
      <w:lvlText w:val="%1."/>
      <w:lvlJc w:val="left"/>
      <w:pPr>
        <w:tabs>
          <w:tab w:val="num" w:pos="1429"/>
        </w:tabs>
        <w:ind w:left="1429" w:hanging="360"/>
      </w:pPr>
      <w:rPr>
        <w:rFonts w:cs="Times New Roman"/>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51">
    <w:nsid w:val="5EDA16BA"/>
    <w:multiLevelType w:val="hybridMultilevel"/>
    <w:tmpl w:val="99524D3A"/>
    <w:lvl w:ilvl="0" w:tplc="33CC8546">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2">
    <w:nsid w:val="63686990"/>
    <w:multiLevelType w:val="hybridMultilevel"/>
    <w:tmpl w:val="EAF44CA8"/>
    <w:lvl w:ilvl="0" w:tplc="04190001">
      <w:start w:val="1"/>
      <w:numFmt w:val="bullet"/>
      <w:pStyle w:val="a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3">
    <w:nsid w:val="646003A3"/>
    <w:multiLevelType w:val="hybridMultilevel"/>
    <w:tmpl w:val="700AC186"/>
    <w:lvl w:ilvl="0" w:tplc="6258273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6EC4094"/>
    <w:multiLevelType w:val="singleLevel"/>
    <w:tmpl w:val="1A42A242"/>
    <w:lvl w:ilvl="0">
      <w:start w:val="1"/>
      <w:numFmt w:val="decimal"/>
      <w:pStyle w:val="a4"/>
      <w:lvlText w:val="%1)"/>
      <w:lvlJc w:val="left"/>
      <w:pPr>
        <w:tabs>
          <w:tab w:val="num" w:pos="360"/>
        </w:tabs>
        <w:ind w:left="360" w:hanging="360"/>
      </w:pPr>
    </w:lvl>
  </w:abstractNum>
  <w:abstractNum w:abstractNumId="55">
    <w:nsid w:val="686B24C5"/>
    <w:multiLevelType w:val="hybridMultilevel"/>
    <w:tmpl w:val="C1A8DD40"/>
    <w:lvl w:ilvl="0" w:tplc="D55470F8">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CF70BC1"/>
    <w:multiLevelType w:val="multilevel"/>
    <w:tmpl w:val="99B8C1C2"/>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1569"/>
        </w:tabs>
        <w:ind w:left="1569" w:hanging="576"/>
      </w:pPr>
      <w:rPr>
        <w:rFonts w:cs="Times New Roman" w:hint="default"/>
        <w:sz w:val="20"/>
        <w:szCs w:val="20"/>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nsid w:val="6DBD38BA"/>
    <w:multiLevelType w:val="hybridMultilevel"/>
    <w:tmpl w:val="DDEAFC7E"/>
    <w:lvl w:ilvl="0" w:tplc="354062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06E7ABC"/>
    <w:multiLevelType w:val="multilevel"/>
    <w:tmpl w:val="C472BD46"/>
    <w:styleLink w:val="21"/>
    <w:lvl w:ilvl="0">
      <w:numFmt w:val="bullet"/>
      <w:lvlText w:val="o"/>
      <w:lvlJc w:val="left"/>
      <w:pPr>
        <w:tabs>
          <w:tab w:val="num" w:pos="708"/>
        </w:tabs>
        <w:ind w:left="708" w:hanging="708"/>
      </w:pPr>
      <w:rPr>
        <w:position w:val="0"/>
        <w:sz w:val="22"/>
        <w:szCs w:val="22"/>
        <w:rtl w:val="0"/>
      </w:rPr>
    </w:lvl>
    <w:lvl w:ilvl="1">
      <w:start w:val="1"/>
      <w:numFmt w:val="lowerLetter"/>
      <w:lvlText w:val="%2."/>
      <w:lvlJc w:val="left"/>
      <w:pPr>
        <w:tabs>
          <w:tab w:val="num" w:pos="1620"/>
        </w:tabs>
        <w:ind w:left="1620" w:hanging="360"/>
      </w:pPr>
      <w:rPr>
        <w:position w:val="0"/>
        <w:sz w:val="24"/>
        <w:szCs w:val="24"/>
        <w:rtl w:val="0"/>
      </w:rPr>
    </w:lvl>
    <w:lvl w:ilvl="2">
      <w:start w:val="1"/>
      <w:numFmt w:val="lowerRoman"/>
      <w:lvlText w:val="%3."/>
      <w:lvlJc w:val="left"/>
      <w:pPr>
        <w:tabs>
          <w:tab w:val="num" w:pos="2340"/>
        </w:tabs>
        <w:ind w:left="2340" w:hanging="296"/>
      </w:pPr>
      <w:rPr>
        <w:position w:val="0"/>
        <w:sz w:val="24"/>
        <w:szCs w:val="24"/>
        <w:rtl w:val="0"/>
      </w:rPr>
    </w:lvl>
    <w:lvl w:ilvl="3">
      <w:start w:val="1"/>
      <w:numFmt w:val="decimal"/>
      <w:lvlText w:val="%4."/>
      <w:lvlJc w:val="left"/>
      <w:pPr>
        <w:tabs>
          <w:tab w:val="num" w:pos="3060"/>
        </w:tabs>
        <w:ind w:left="3060" w:hanging="360"/>
      </w:pPr>
      <w:rPr>
        <w:position w:val="0"/>
        <w:sz w:val="24"/>
        <w:szCs w:val="24"/>
        <w:rtl w:val="0"/>
      </w:rPr>
    </w:lvl>
    <w:lvl w:ilvl="4">
      <w:start w:val="1"/>
      <w:numFmt w:val="lowerLetter"/>
      <w:lvlText w:val="%5."/>
      <w:lvlJc w:val="left"/>
      <w:pPr>
        <w:tabs>
          <w:tab w:val="num" w:pos="3780"/>
        </w:tabs>
        <w:ind w:left="3780" w:hanging="360"/>
      </w:pPr>
      <w:rPr>
        <w:position w:val="0"/>
        <w:sz w:val="24"/>
        <w:szCs w:val="24"/>
        <w:rtl w:val="0"/>
      </w:rPr>
    </w:lvl>
    <w:lvl w:ilvl="5">
      <w:start w:val="1"/>
      <w:numFmt w:val="lowerRoman"/>
      <w:lvlText w:val="%6."/>
      <w:lvlJc w:val="left"/>
      <w:pPr>
        <w:tabs>
          <w:tab w:val="num" w:pos="4500"/>
        </w:tabs>
        <w:ind w:left="4500" w:hanging="296"/>
      </w:pPr>
      <w:rPr>
        <w:position w:val="0"/>
        <w:sz w:val="24"/>
        <w:szCs w:val="24"/>
        <w:rtl w:val="0"/>
      </w:rPr>
    </w:lvl>
    <w:lvl w:ilvl="6">
      <w:start w:val="1"/>
      <w:numFmt w:val="decimal"/>
      <w:lvlText w:val="%7."/>
      <w:lvlJc w:val="left"/>
      <w:pPr>
        <w:tabs>
          <w:tab w:val="num" w:pos="5220"/>
        </w:tabs>
        <w:ind w:left="5220" w:hanging="360"/>
      </w:pPr>
      <w:rPr>
        <w:position w:val="0"/>
        <w:sz w:val="24"/>
        <w:szCs w:val="24"/>
        <w:rtl w:val="0"/>
      </w:rPr>
    </w:lvl>
    <w:lvl w:ilvl="7">
      <w:start w:val="1"/>
      <w:numFmt w:val="lowerLetter"/>
      <w:lvlText w:val="%8."/>
      <w:lvlJc w:val="left"/>
      <w:pPr>
        <w:tabs>
          <w:tab w:val="num" w:pos="5940"/>
        </w:tabs>
        <w:ind w:left="5940" w:hanging="360"/>
      </w:pPr>
      <w:rPr>
        <w:position w:val="0"/>
        <w:sz w:val="24"/>
        <w:szCs w:val="24"/>
        <w:rtl w:val="0"/>
      </w:rPr>
    </w:lvl>
    <w:lvl w:ilvl="8">
      <w:start w:val="1"/>
      <w:numFmt w:val="lowerRoman"/>
      <w:lvlText w:val="%9."/>
      <w:lvlJc w:val="left"/>
      <w:pPr>
        <w:tabs>
          <w:tab w:val="num" w:pos="6660"/>
        </w:tabs>
        <w:ind w:left="6660" w:hanging="296"/>
      </w:pPr>
      <w:rPr>
        <w:position w:val="0"/>
        <w:sz w:val="24"/>
        <w:szCs w:val="24"/>
        <w:rtl w:val="0"/>
      </w:rPr>
    </w:lvl>
  </w:abstractNum>
  <w:abstractNum w:abstractNumId="59">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51E5CA0"/>
    <w:multiLevelType w:val="multilevel"/>
    <w:tmpl w:val="42AADA54"/>
    <w:styleLink w:val="51"/>
    <w:lvl w:ilvl="0">
      <w:start w:val="8"/>
      <w:numFmt w:val="decimal"/>
      <w:lvlText w:val="%1."/>
      <w:lvlJc w:val="left"/>
      <w:pPr>
        <w:tabs>
          <w:tab w:val="num" w:pos="707"/>
        </w:tabs>
        <w:ind w:left="707" w:hanging="707"/>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62">
    <w:nsid w:val="78F50E54"/>
    <w:multiLevelType w:val="hybridMultilevel"/>
    <w:tmpl w:val="DE143ADA"/>
    <w:lvl w:ilvl="0" w:tplc="0419000F">
      <w:start w:val="1"/>
      <w:numFmt w:val="bullet"/>
      <w:pStyle w:val="tztabllist1"/>
      <w:lvlText w:val=""/>
      <w:lvlJc w:val="left"/>
      <w:pPr>
        <w:tabs>
          <w:tab w:val="num" w:pos="2149"/>
        </w:tabs>
        <w:ind w:left="21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6"/>
  </w:num>
  <w:num w:numId="3">
    <w:abstractNumId w:val="52"/>
  </w:num>
  <w:num w:numId="4">
    <w:abstractNumId w:val="50"/>
  </w:num>
  <w:num w:numId="5">
    <w:abstractNumId w:val="32"/>
  </w:num>
  <w:num w:numId="6">
    <w:abstractNumId w:val="62"/>
  </w:num>
  <w:num w:numId="7">
    <w:abstractNumId w:val="39"/>
  </w:num>
  <w:num w:numId="8">
    <w:abstractNumId w:val="28"/>
  </w:num>
  <w:num w:numId="9">
    <w:abstractNumId w:val="6"/>
  </w:num>
  <w:num w:numId="10">
    <w:abstractNumId w:val="5"/>
  </w:num>
  <w:num w:numId="11">
    <w:abstractNumId w:val="4"/>
  </w:num>
  <w:num w:numId="12">
    <w:abstractNumId w:val="3"/>
  </w:num>
  <w:num w:numId="13">
    <w:abstractNumId w:val="7"/>
  </w:num>
  <w:num w:numId="14">
    <w:abstractNumId w:val="2"/>
  </w:num>
  <w:num w:numId="15">
    <w:abstractNumId w:val="1"/>
  </w:num>
  <w:num w:numId="16">
    <w:abstractNumId w:val="0"/>
  </w:num>
  <w:num w:numId="17">
    <w:abstractNumId w:val="60"/>
  </w:num>
  <w:num w:numId="18">
    <w:abstractNumId w:val="33"/>
  </w:num>
  <w:num w:numId="19">
    <w:abstractNumId w:val="43"/>
  </w:num>
  <w:num w:numId="20">
    <w:abstractNumId w:val="46"/>
  </w:num>
  <w:num w:numId="21">
    <w:abstractNumId w:val="42"/>
  </w:num>
  <w:num w:numId="22">
    <w:abstractNumId w:val="54"/>
  </w:num>
  <w:num w:numId="23">
    <w:abstractNumId w:val="45"/>
  </w:num>
  <w:num w:numId="24">
    <w:abstractNumId w:val="30"/>
  </w:num>
  <w:num w:numId="25">
    <w:abstractNumId w:val="48"/>
  </w:num>
  <w:num w:numId="26">
    <w:abstractNumId w:val="51"/>
  </w:num>
  <w:num w:numId="27">
    <w:abstractNumId w:val="44"/>
  </w:num>
  <w:num w:numId="28">
    <w:abstractNumId w:val="35"/>
  </w:num>
  <w:num w:numId="29">
    <w:abstractNumId w:val="40"/>
  </w:num>
  <w:num w:numId="30">
    <w:abstractNumId w:val="61"/>
  </w:num>
  <w:num w:numId="31">
    <w:abstractNumId w:val="25"/>
  </w:num>
  <w:num w:numId="32">
    <w:abstractNumId w:val="59"/>
  </w:num>
  <w:num w:numId="33">
    <w:abstractNumId w:val="38"/>
  </w:num>
  <w:num w:numId="34">
    <w:abstractNumId w:val="31"/>
  </w:num>
  <w:num w:numId="35">
    <w:abstractNumId w:val="37"/>
  </w:num>
  <w:num w:numId="36">
    <w:abstractNumId w:val="58"/>
  </w:num>
  <w:num w:numId="37">
    <w:abstractNumId w:val="29"/>
  </w:num>
  <w:num w:numId="38">
    <w:abstractNumId w:val="41"/>
  </w:num>
  <w:num w:numId="39">
    <w:abstractNumId w:val="34"/>
    <w:lvlOverride w:ilvl="0">
      <w:startOverride w:val="1"/>
    </w:lvlOverride>
    <w:lvlOverride w:ilvl="1"/>
    <w:lvlOverride w:ilvl="2"/>
    <w:lvlOverride w:ilvl="3"/>
    <w:lvlOverride w:ilvl="4"/>
    <w:lvlOverride w:ilvl="5"/>
    <w:lvlOverride w:ilvl="6"/>
    <w:lvlOverride w:ilvl="7"/>
    <w:lvlOverride w:ilvl="8"/>
  </w:num>
  <w:num w:numId="40">
    <w:abstractNumId w:val="5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num>
  <w:num w:numId="43">
    <w:abstractNumId w:val="23"/>
  </w:num>
  <w:num w:numId="44">
    <w:abstractNumId w:val="26"/>
  </w:num>
  <w:num w:numId="45">
    <w:abstractNumId w:val="27"/>
  </w:num>
  <w:num w:numId="46">
    <w:abstractNumId w:val="24"/>
  </w:num>
  <w:num w:numId="47">
    <w:abstractNumId w:val="5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3F01"/>
  <w:defaultTabStop w:val="709"/>
  <w:hyphenationZone w:val="357"/>
  <w:doNotHyphenateCaps/>
  <w:drawingGridHorizontalSpacing w:val="120"/>
  <w:displayHorizontalDrawingGridEvery w:val="2"/>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22793C"/>
    <w:rsid w:val="00000255"/>
    <w:rsid w:val="00000928"/>
    <w:rsid w:val="00001D6C"/>
    <w:rsid w:val="000022F8"/>
    <w:rsid w:val="00002850"/>
    <w:rsid w:val="00003543"/>
    <w:rsid w:val="00004DC7"/>
    <w:rsid w:val="0000528E"/>
    <w:rsid w:val="00005979"/>
    <w:rsid w:val="000066C9"/>
    <w:rsid w:val="00007A10"/>
    <w:rsid w:val="00007DC8"/>
    <w:rsid w:val="00007DD1"/>
    <w:rsid w:val="00010B32"/>
    <w:rsid w:val="00010CA9"/>
    <w:rsid w:val="0001150C"/>
    <w:rsid w:val="0001322F"/>
    <w:rsid w:val="00014075"/>
    <w:rsid w:val="0001417F"/>
    <w:rsid w:val="0001514A"/>
    <w:rsid w:val="000151A1"/>
    <w:rsid w:val="000165CB"/>
    <w:rsid w:val="00016A14"/>
    <w:rsid w:val="00016AE3"/>
    <w:rsid w:val="00016D1F"/>
    <w:rsid w:val="000171C5"/>
    <w:rsid w:val="000179AF"/>
    <w:rsid w:val="000201F8"/>
    <w:rsid w:val="00021370"/>
    <w:rsid w:val="0002267B"/>
    <w:rsid w:val="00022A68"/>
    <w:rsid w:val="00022D06"/>
    <w:rsid w:val="00024181"/>
    <w:rsid w:val="00024E71"/>
    <w:rsid w:val="00025272"/>
    <w:rsid w:val="0002587D"/>
    <w:rsid w:val="000259B1"/>
    <w:rsid w:val="00025F81"/>
    <w:rsid w:val="00026466"/>
    <w:rsid w:val="00026BED"/>
    <w:rsid w:val="00027379"/>
    <w:rsid w:val="000273A6"/>
    <w:rsid w:val="000279A1"/>
    <w:rsid w:val="00030A8D"/>
    <w:rsid w:val="00031390"/>
    <w:rsid w:val="00031577"/>
    <w:rsid w:val="00032135"/>
    <w:rsid w:val="00032437"/>
    <w:rsid w:val="00033265"/>
    <w:rsid w:val="000334F0"/>
    <w:rsid w:val="00033CC5"/>
    <w:rsid w:val="00034475"/>
    <w:rsid w:val="00034C48"/>
    <w:rsid w:val="00035209"/>
    <w:rsid w:val="00035556"/>
    <w:rsid w:val="00036586"/>
    <w:rsid w:val="00037570"/>
    <w:rsid w:val="0003768B"/>
    <w:rsid w:val="00037B57"/>
    <w:rsid w:val="00037EA1"/>
    <w:rsid w:val="00040988"/>
    <w:rsid w:val="00040CCA"/>
    <w:rsid w:val="00042703"/>
    <w:rsid w:val="0004302F"/>
    <w:rsid w:val="00043647"/>
    <w:rsid w:val="00044731"/>
    <w:rsid w:val="000449A5"/>
    <w:rsid w:val="000454F9"/>
    <w:rsid w:val="000465FA"/>
    <w:rsid w:val="00047413"/>
    <w:rsid w:val="0004780D"/>
    <w:rsid w:val="000478AC"/>
    <w:rsid w:val="00047A83"/>
    <w:rsid w:val="00047B43"/>
    <w:rsid w:val="00047B51"/>
    <w:rsid w:val="00051089"/>
    <w:rsid w:val="000517DA"/>
    <w:rsid w:val="00053DF9"/>
    <w:rsid w:val="000541EF"/>
    <w:rsid w:val="00054709"/>
    <w:rsid w:val="00054756"/>
    <w:rsid w:val="0005485C"/>
    <w:rsid w:val="00055035"/>
    <w:rsid w:val="00055D0E"/>
    <w:rsid w:val="000564A9"/>
    <w:rsid w:val="0005704F"/>
    <w:rsid w:val="00057C01"/>
    <w:rsid w:val="00060908"/>
    <w:rsid w:val="00060AF2"/>
    <w:rsid w:val="00060E55"/>
    <w:rsid w:val="00061467"/>
    <w:rsid w:val="0006173F"/>
    <w:rsid w:val="000622F0"/>
    <w:rsid w:val="000624F9"/>
    <w:rsid w:val="00062515"/>
    <w:rsid w:val="000627A5"/>
    <w:rsid w:val="000634BD"/>
    <w:rsid w:val="0006388A"/>
    <w:rsid w:val="000638C8"/>
    <w:rsid w:val="00063E3D"/>
    <w:rsid w:val="0006478A"/>
    <w:rsid w:val="0006483B"/>
    <w:rsid w:val="00064A42"/>
    <w:rsid w:val="00065500"/>
    <w:rsid w:val="00066C95"/>
    <w:rsid w:val="00070215"/>
    <w:rsid w:val="000704D2"/>
    <w:rsid w:val="00070C5B"/>
    <w:rsid w:val="000718C9"/>
    <w:rsid w:val="000721D9"/>
    <w:rsid w:val="00073319"/>
    <w:rsid w:val="0007456F"/>
    <w:rsid w:val="0007462F"/>
    <w:rsid w:val="00074DE6"/>
    <w:rsid w:val="00075216"/>
    <w:rsid w:val="00075288"/>
    <w:rsid w:val="00075F40"/>
    <w:rsid w:val="00075FE9"/>
    <w:rsid w:val="0007617A"/>
    <w:rsid w:val="00076788"/>
    <w:rsid w:val="000776A8"/>
    <w:rsid w:val="00077B79"/>
    <w:rsid w:val="00080282"/>
    <w:rsid w:val="0008031D"/>
    <w:rsid w:val="00080604"/>
    <w:rsid w:val="000812E8"/>
    <w:rsid w:val="000816B8"/>
    <w:rsid w:val="00081B56"/>
    <w:rsid w:val="00081B63"/>
    <w:rsid w:val="00081B8B"/>
    <w:rsid w:val="00081F4B"/>
    <w:rsid w:val="00082B00"/>
    <w:rsid w:val="00082D69"/>
    <w:rsid w:val="00082E9B"/>
    <w:rsid w:val="00083009"/>
    <w:rsid w:val="0008311A"/>
    <w:rsid w:val="0008463B"/>
    <w:rsid w:val="00084D0D"/>
    <w:rsid w:val="000861EC"/>
    <w:rsid w:val="00086488"/>
    <w:rsid w:val="00086BB0"/>
    <w:rsid w:val="000873CC"/>
    <w:rsid w:val="000900B8"/>
    <w:rsid w:val="0009059F"/>
    <w:rsid w:val="00090818"/>
    <w:rsid w:val="000908BE"/>
    <w:rsid w:val="000908F1"/>
    <w:rsid w:val="00090D61"/>
    <w:rsid w:val="0009124D"/>
    <w:rsid w:val="00091517"/>
    <w:rsid w:val="00091EFC"/>
    <w:rsid w:val="000921A3"/>
    <w:rsid w:val="00092753"/>
    <w:rsid w:val="000939E7"/>
    <w:rsid w:val="000946F2"/>
    <w:rsid w:val="00095729"/>
    <w:rsid w:val="0009573C"/>
    <w:rsid w:val="00096322"/>
    <w:rsid w:val="000967DE"/>
    <w:rsid w:val="00096A1E"/>
    <w:rsid w:val="00096CD4"/>
    <w:rsid w:val="00097C1B"/>
    <w:rsid w:val="000A008A"/>
    <w:rsid w:val="000A0092"/>
    <w:rsid w:val="000A00AA"/>
    <w:rsid w:val="000A0623"/>
    <w:rsid w:val="000A1597"/>
    <w:rsid w:val="000A1947"/>
    <w:rsid w:val="000A1A1D"/>
    <w:rsid w:val="000A262A"/>
    <w:rsid w:val="000A265E"/>
    <w:rsid w:val="000A2968"/>
    <w:rsid w:val="000A2A53"/>
    <w:rsid w:val="000A4E29"/>
    <w:rsid w:val="000A56F8"/>
    <w:rsid w:val="000A5B2E"/>
    <w:rsid w:val="000A6314"/>
    <w:rsid w:val="000A65D4"/>
    <w:rsid w:val="000A7005"/>
    <w:rsid w:val="000B0334"/>
    <w:rsid w:val="000B0BB1"/>
    <w:rsid w:val="000B0F1D"/>
    <w:rsid w:val="000B11F0"/>
    <w:rsid w:val="000B2170"/>
    <w:rsid w:val="000B242E"/>
    <w:rsid w:val="000B2A53"/>
    <w:rsid w:val="000B2B02"/>
    <w:rsid w:val="000B2BBF"/>
    <w:rsid w:val="000B487E"/>
    <w:rsid w:val="000B4DE8"/>
    <w:rsid w:val="000B561D"/>
    <w:rsid w:val="000B621E"/>
    <w:rsid w:val="000B78F8"/>
    <w:rsid w:val="000B7C1A"/>
    <w:rsid w:val="000B7F54"/>
    <w:rsid w:val="000C0179"/>
    <w:rsid w:val="000C0242"/>
    <w:rsid w:val="000C195D"/>
    <w:rsid w:val="000C20A0"/>
    <w:rsid w:val="000C295C"/>
    <w:rsid w:val="000C3386"/>
    <w:rsid w:val="000C38A0"/>
    <w:rsid w:val="000C4226"/>
    <w:rsid w:val="000C44D5"/>
    <w:rsid w:val="000C4D13"/>
    <w:rsid w:val="000C5051"/>
    <w:rsid w:val="000C55F9"/>
    <w:rsid w:val="000C56DB"/>
    <w:rsid w:val="000C5C65"/>
    <w:rsid w:val="000C6463"/>
    <w:rsid w:val="000C64B2"/>
    <w:rsid w:val="000C6FE3"/>
    <w:rsid w:val="000C761C"/>
    <w:rsid w:val="000C7A34"/>
    <w:rsid w:val="000C7C5A"/>
    <w:rsid w:val="000D0734"/>
    <w:rsid w:val="000D08B8"/>
    <w:rsid w:val="000D101D"/>
    <w:rsid w:val="000D26C7"/>
    <w:rsid w:val="000D359A"/>
    <w:rsid w:val="000D36C5"/>
    <w:rsid w:val="000D44A0"/>
    <w:rsid w:val="000D45A2"/>
    <w:rsid w:val="000D4903"/>
    <w:rsid w:val="000D4A4C"/>
    <w:rsid w:val="000D6002"/>
    <w:rsid w:val="000D731B"/>
    <w:rsid w:val="000D7335"/>
    <w:rsid w:val="000E0373"/>
    <w:rsid w:val="000E09B4"/>
    <w:rsid w:val="000E1E74"/>
    <w:rsid w:val="000E2229"/>
    <w:rsid w:val="000E297B"/>
    <w:rsid w:val="000E298F"/>
    <w:rsid w:val="000E2E8C"/>
    <w:rsid w:val="000E34F5"/>
    <w:rsid w:val="000E36BD"/>
    <w:rsid w:val="000E5456"/>
    <w:rsid w:val="000E5868"/>
    <w:rsid w:val="000E5AA1"/>
    <w:rsid w:val="000E6B1D"/>
    <w:rsid w:val="000E6DA9"/>
    <w:rsid w:val="000F0284"/>
    <w:rsid w:val="000F07EB"/>
    <w:rsid w:val="000F1F64"/>
    <w:rsid w:val="000F20DF"/>
    <w:rsid w:val="000F2DBD"/>
    <w:rsid w:val="000F3113"/>
    <w:rsid w:val="000F318C"/>
    <w:rsid w:val="000F3253"/>
    <w:rsid w:val="000F3584"/>
    <w:rsid w:val="000F463C"/>
    <w:rsid w:val="000F5457"/>
    <w:rsid w:val="000F57D7"/>
    <w:rsid w:val="000F5C74"/>
    <w:rsid w:val="000F5E25"/>
    <w:rsid w:val="000F60D7"/>
    <w:rsid w:val="000F6106"/>
    <w:rsid w:val="000F730E"/>
    <w:rsid w:val="000F7372"/>
    <w:rsid w:val="000F77FB"/>
    <w:rsid w:val="000F7827"/>
    <w:rsid w:val="00101238"/>
    <w:rsid w:val="0010157A"/>
    <w:rsid w:val="00101ACE"/>
    <w:rsid w:val="00101E54"/>
    <w:rsid w:val="0010273D"/>
    <w:rsid w:val="00102C2A"/>
    <w:rsid w:val="00103537"/>
    <w:rsid w:val="00103C12"/>
    <w:rsid w:val="00103E64"/>
    <w:rsid w:val="0010515C"/>
    <w:rsid w:val="001064AF"/>
    <w:rsid w:val="001069B3"/>
    <w:rsid w:val="00106B98"/>
    <w:rsid w:val="00107243"/>
    <w:rsid w:val="001079E9"/>
    <w:rsid w:val="00107E3A"/>
    <w:rsid w:val="00107FD5"/>
    <w:rsid w:val="00110A11"/>
    <w:rsid w:val="00111311"/>
    <w:rsid w:val="001114D9"/>
    <w:rsid w:val="001126DE"/>
    <w:rsid w:val="00113200"/>
    <w:rsid w:val="00113DA8"/>
    <w:rsid w:val="0011476E"/>
    <w:rsid w:val="00114C59"/>
    <w:rsid w:val="00114CF7"/>
    <w:rsid w:val="00114D48"/>
    <w:rsid w:val="00114F68"/>
    <w:rsid w:val="00115951"/>
    <w:rsid w:val="00116840"/>
    <w:rsid w:val="001171E1"/>
    <w:rsid w:val="00117729"/>
    <w:rsid w:val="0011796D"/>
    <w:rsid w:val="001206EE"/>
    <w:rsid w:val="0012082D"/>
    <w:rsid w:val="0012098B"/>
    <w:rsid w:val="00121372"/>
    <w:rsid w:val="001213BD"/>
    <w:rsid w:val="00121413"/>
    <w:rsid w:val="00121C13"/>
    <w:rsid w:val="00121C9D"/>
    <w:rsid w:val="00122323"/>
    <w:rsid w:val="0012252E"/>
    <w:rsid w:val="00122680"/>
    <w:rsid w:val="00123405"/>
    <w:rsid w:val="001235CF"/>
    <w:rsid w:val="00123848"/>
    <w:rsid w:val="00123F97"/>
    <w:rsid w:val="0012410A"/>
    <w:rsid w:val="0012445B"/>
    <w:rsid w:val="00125068"/>
    <w:rsid w:val="001251CF"/>
    <w:rsid w:val="00125320"/>
    <w:rsid w:val="0012703E"/>
    <w:rsid w:val="001300F1"/>
    <w:rsid w:val="00130542"/>
    <w:rsid w:val="00130763"/>
    <w:rsid w:val="001310C3"/>
    <w:rsid w:val="001311BB"/>
    <w:rsid w:val="001316F5"/>
    <w:rsid w:val="0013204A"/>
    <w:rsid w:val="00132F4C"/>
    <w:rsid w:val="001355E4"/>
    <w:rsid w:val="00135B0D"/>
    <w:rsid w:val="00135F65"/>
    <w:rsid w:val="00141418"/>
    <w:rsid w:val="00141714"/>
    <w:rsid w:val="001417E0"/>
    <w:rsid w:val="0014193E"/>
    <w:rsid w:val="001426A9"/>
    <w:rsid w:val="00144979"/>
    <w:rsid w:val="00144B7B"/>
    <w:rsid w:val="00145834"/>
    <w:rsid w:val="00145A16"/>
    <w:rsid w:val="00147022"/>
    <w:rsid w:val="0014760E"/>
    <w:rsid w:val="00150154"/>
    <w:rsid w:val="0015130E"/>
    <w:rsid w:val="0015151E"/>
    <w:rsid w:val="0015168C"/>
    <w:rsid w:val="001517A1"/>
    <w:rsid w:val="001518BE"/>
    <w:rsid w:val="00151DFE"/>
    <w:rsid w:val="0015283C"/>
    <w:rsid w:val="00153886"/>
    <w:rsid w:val="001543D5"/>
    <w:rsid w:val="00155213"/>
    <w:rsid w:val="00156A05"/>
    <w:rsid w:val="00156BA3"/>
    <w:rsid w:val="00161346"/>
    <w:rsid w:val="00161726"/>
    <w:rsid w:val="00161857"/>
    <w:rsid w:val="00161BD8"/>
    <w:rsid w:val="001624B6"/>
    <w:rsid w:val="00162B6A"/>
    <w:rsid w:val="00162D37"/>
    <w:rsid w:val="00162FE5"/>
    <w:rsid w:val="001639D9"/>
    <w:rsid w:val="001643ED"/>
    <w:rsid w:val="00165266"/>
    <w:rsid w:val="00165A18"/>
    <w:rsid w:val="00165D90"/>
    <w:rsid w:val="00165E95"/>
    <w:rsid w:val="001668CC"/>
    <w:rsid w:val="00167BFD"/>
    <w:rsid w:val="00167E6E"/>
    <w:rsid w:val="00170574"/>
    <w:rsid w:val="0017164D"/>
    <w:rsid w:val="00172003"/>
    <w:rsid w:val="001725DC"/>
    <w:rsid w:val="0017280A"/>
    <w:rsid w:val="00173396"/>
    <w:rsid w:val="0017363F"/>
    <w:rsid w:val="00173A43"/>
    <w:rsid w:val="00173A9D"/>
    <w:rsid w:val="00173CD9"/>
    <w:rsid w:val="00173D7C"/>
    <w:rsid w:val="00174A7C"/>
    <w:rsid w:val="00174FD1"/>
    <w:rsid w:val="0017546B"/>
    <w:rsid w:val="001760F0"/>
    <w:rsid w:val="00176B85"/>
    <w:rsid w:val="001800D9"/>
    <w:rsid w:val="001803CF"/>
    <w:rsid w:val="00182C49"/>
    <w:rsid w:val="0018413D"/>
    <w:rsid w:val="00184D0A"/>
    <w:rsid w:val="0018507B"/>
    <w:rsid w:val="001857A5"/>
    <w:rsid w:val="00185ED7"/>
    <w:rsid w:val="00186C43"/>
    <w:rsid w:val="00186F2C"/>
    <w:rsid w:val="00190C3A"/>
    <w:rsid w:val="00190C5A"/>
    <w:rsid w:val="00190DA4"/>
    <w:rsid w:val="00191380"/>
    <w:rsid w:val="00191F88"/>
    <w:rsid w:val="001920FF"/>
    <w:rsid w:val="0019236D"/>
    <w:rsid w:val="00192E6E"/>
    <w:rsid w:val="00193458"/>
    <w:rsid w:val="00195576"/>
    <w:rsid w:val="00195ECF"/>
    <w:rsid w:val="001960A6"/>
    <w:rsid w:val="00196112"/>
    <w:rsid w:val="001A007E"/>
    <w:rsid w:val="001A0B8B"/>
    <w:rsid w:val="001A1996"/>
    <w:rsid w:val="001A19AE"/>
    <w:rsid w:val="001A1ADC"/>
    <w:rsid w:val="001A215C"/>
    <w:rsid w:val="001A2626"/>
    <w:rsid w:val="001A38C1"/>
    <w:rsid w:val="001A3E8B"/>
    <w:rsid w:val="001A4A1F"/>
    <w:rsid w:val="001A4B43"/>
    <w:rsid w:val="001A657B"/>
    <w:rsid w:val="001A65A6"/>
    <w:rsid w:val="001A6CEA"/>
    <w:rsid w:val="001A6E6B"/>
    <w:rsid w:val="001B152A"/>
    <w:rsid w:val="001B162E"/>
    <w:rsid w:val="001B16E7"/>
    <w:rsid w:val="001B1A4C"/>
    <w:rsid w:val="001B299C"/>
    <w:rsid w:val="001B382A"/>
    <w:rsid w:val="001B3DF8"/>
    <w:rsid w:val="001B6B81"/>
    <w:rsid w:val="001B79BE"/>
    <w:rsid w:val="001B7E23"/>
    <w:rsid w:val="001C050E"/>
    <w:rsid w:val="001C1FE5"/>
    <w:rsid w:val="001C2503"/>
    <w:rsid w:val="001C2A63"/>
    <w:rsid w:val="001C33AD"/>
    <w:rsid w:val="001C3B94"/>
    <w:rsid w:val="001C4873"/>
    <w:rsid w:val="001C52AD"/>
    <w:rsid w:val="001C6616"/>
    <w:rsid w:val="001C6640"/>
    <w:rsid w:val="001C6900"/>
    <w:rsid w:val="001C69CE"/>
    <w:rsid w:val="001C7438"/>
    <w:rsid w:val="001C780D"/>
    <w:rsid w:val="001C7A1B"/>
    <w:rsid w:val="001D0E29"/>
    <w:rsid w:val="001D1366"/>
    <w:rsid w:val="001D2E06"/>
    <w:rsid w:val="001D3497"/>
    <w:rsid w:val="001D3904"/>
    <w:rsid w:val="001D3A30"/>
    <w:rsid w:val="001D4114"/>
    <w:rsid w:val="001D58AB"/>
    <w:rsid w:val="001D68AE"/>
    <w:rsid w:val="001D7236"/>
    <w:rsid w:val="001E1112"/>
    <w:rsid w:val="001E1F54"/>
    <w:rsid w:val="001E2119"/>
    <w:rsid w:val="001E2451"/>
    <w:rsid w:val="001E2549"/>
    <w:rsid w:val="001E3213"/>
    <w:rsid w:val="001E39F6"/>
    <w:rsid w:val="001E4D9C"/>
    <w:rsid w:val="001E54DE"/>
    <w:rsid w:val="001E5708"/>
    <w:rsid w:val="001E6520"/>
    <w:rsid w:val="001E6675"/>
    <w:rsid w:val="001E6ADD"/>
    <w:rsid w:val="001F0085"/>
    <w:rsid w:val="001F0FC3"/>
    <w:rsid w:val="001F2397"/>
    <w:rsid w:val="001F26D9"/>
    <w:rsid w:val="001F292C"/>
    <w:rsid w:val="001F4CDB"/>
    <w:rsid w:val="001F58F4"/>
    <w:rsid w:val="001F67AE"/>
    <w:rsid w:val="001F67C9"/>
    <w:rsid w:val="001F67E9"/>
    <w:rsid w:val="001F77BD"/>
    <w:rsid w:val="001F7ACC"/>
    <w:rsid w:val="001F7FA2"/>
    <w:rsid w:val="002013C3"/>
    <w:rsid w:val="00201D54"/>
    <w:rsid w:val="002021B1"/>
    <w:rsid w:val="00202AA2"/>
    <w:rsid w:val="00202FC0"/>
    <w:rsid w:val="00203640"/>
    <w:rsid w:val="0020399B"/>
    <w:rsid w:val="00203C0A"/>
    <w:rsid w:val="00203D3E"/>
    <w:rsid w:val="00204142"/>
    <w:rsid w:val="002041D4"/>
    <w:rsid w:val="00204D1E"/>
    <w:rsid w:val="002063CE"/>
    <w:rsid w:val="00206457"/>
    <w:rsid w:val="00206E9C"/>
    <w:rsid w:val="0021045C"/>
    <w:rsid w:val="00210E4A"/>
    <w:rsid w:val="00211066"/>
    <w:rsid w:val="002118B4"/>
    <w:rsid w:val="00211B90"/>
    <w:rsid w:val="00211E43"/>
    <w:rsid w:val="00212BEA"/>
    <w:rsid w:val="00213E0F"/>
    <w:rsid w:val="00213F6C"/>
    <w:rsid w:val="00215794"/>
    <w:rsid w:val="002157F7"/>
    <w:rsid w:val="0021601D"/>
    <w:rsid w:val="00216560"/>
    <w:rsid w:val="00216B61"/>
    <w:rsid w:val="00217573"/>
    <w:rsid w:val="002179DE"/>
    <w:rsid w:val="00217B21"/>
    <w:rsid w:val="00220243"/>
    <w:rsid w:val="00220860"/>
    <w:rsid w:val="00221737"/>
    <w:rsid w:val="00222F6F"/>
    <w:rsid w:val="0022303C"/>
    <w:rsid w:val="002233F1"/>
    <w:rsid w:val="0022402D"/>
    <w:rsid w:val="002268E5"/>
    <w:rsid w:val="00226B15"/>
    <w:rsid w:val="0022793C"/>
    <w:rsid w:val="00230039"/>
    <w:rsid w:val="00230483"/>
    <w:rsid w:val="00230E8D"/>
    <w:rsid w:val="00231212"/>
    <w:rsid w:val="00231DF4"/>
    <w:rsid w:val="00232A5F"/>
    <w:rsid w:val="0023336B"/>
    <w:rsid w:val="002338E0"/>
    <w:rsid w:val="0023503B"/>
    <w:rsid w:val="00235088"/>
    <w:rsid w:val="00235AAA"/>
    <w:rsid w:val="0023696D"/>
    <w:rsid w:val="002372DB"/>
    <w:rsid w:val="00237D39"/>
    <w:rsid w:val="00240CAD"/>
    <w:rsid w:val="00240E68"/>
    <w:rsid w:val="002411EA"/>
    <w:rsid w:val="002418BA"/>
    <w:rsid w:val="00241BC2"/>
    <w:rsid w:val="002422DA"/>
    <w:rsid w:val="002430F9"/>
    <w:rsid w:val="00244CE2"/>
    <w:rsid w:val="00245467"/>
    <w:rsid w:val="002469EB"/>
    <w:rsid w:val="002470E6"/>
    <w:rsid w:val="00247645"/>
    <w:rsid w:val="00247B94"/>
    <w:rsid w:val="00250F50"/>
    <w:rsid w:val="00251195"/>
    <w:rsid w:val="00252053"/>
    <w:rsid w:val="0025254E"/>
    <w:rsid w:val="00252560"/>
    <w:rsid w:val="002527BA"/>
    <w:rsid w:val="00252EFF"/>
    <w:rsid w:val="00252F21"/>
    <w:rsid w:val="0025382D"/>
    <w:rsid w:val="0025446E"/>
    <w:rsid w:val="00254562"/>
    <w:rsid w:val="00254F4B"/>
    <w:rsid w:val="002550A4"/>
    <w:rsid w:val="002559A4"/>
    <w:rsid w:val="00255D38"/>
    <w:rsid w:val="00255E20"/>
    <w:rsid w:val="00256A07"/>
    <w:rsid w:val="00256C89"/>
    <w:rsid w:val="002575AD"/>
    <w:rsid w:val="00257836"/>
    <w:rsid w:val="00257CDB"/>
    <w:rsid w:val="00257DBC"/>
    <w:rsid w:val="00260351"/>
    <w:rsid w:val="00261B22"/>
    <w:rsid w:val="00263DA0"/>
    <w:rsid w:val="002646D9"/>
    <w:rsid w:val="00265221"/>
    <w:rsid w:val="00265BBD"/>
    <w:rsid w:val="00265C72"/>
    <w:rsid w:val="00265DB1"/>
    <w:rsid w:val="00266401"/>
    <w:rsid w:val="00266757"/>
    <w:rsid w:val="00266CD6"/>
    <w:rsid w:val="00266D2E"/>
    <w:rsid w:val="00267094"/>
    <w:rsid w:val="002672A3"/>
    <w:rsid w:val="00270635"/>
    <w:rsid w:val="00270DE4"/>
    <w:rsid w:val="00271003"/>
    <w:rsid w:val="00271A9F"/>
    <w:rsid w:val="00272652"/>
    <w:rsid w:val="002729FF"/>
    <w:rsid w:val="00272FCD"/>
    <w:rsid w:val="002745CC"/>
    <w:rsid w:val="00274653"/>
    <w:rsid w:val="00274669"/>
    <w:rsid w:val="00274BD7"/>
    <w:rsid w:val="00274C6A"/>
    <w:rsid w:val="00275BBD"/>
    <w:rsid w:val="00275CFC"/>
    <w:rsid w:val="00276547"/>
    <w:rsid w:val="002768B6"/>
    <w:rsid w:val="00276A68"/>
    <w:rsid w:val="00277EA6"/>
    <w:rsid w:val="00277FCD"/>
    <w:rsid w:val="00280411"/>
    <w:rsid w:val="00280D63"/>
    <w:rsid w:val="0028185A"/>
    <w:rsid w:val="0028259A"/>
    <w:rsid w:val="0028289D"/>
    <w:rsid w:val="002829BE"/>
    <w:rsid w:val="00282E2B"/>
    <w:rsid w:val="00283945"/>
    <w:rsid w:val="002839C4"/>
    <w:rsid w:val="002846CE"/>
    <w:rsid w:val="00285064"/>
    <w:rsid w:val="00285652"/>
    <w:rsid w:val="00286557"/>
    <w:rsid w:val="00286DEB"/>
    <w:rsid w:val="00287203"/>
    <w:rsid w:val="00287B1C"/>
    <w:rsid w:val="00287DD1"/>
    <w:rsid w:val="002910CF"/>
    <w:rsid w:val="002914C2"/>
    <w:rsid w:val="00291B7D"/>
    <w:rsid w:val="00291D4C"/>
    <w:rsid w:val="0029253A"/>
    <w:rsid w:val="00292C0D"/>
    <w:rsid w:val="00292C35"/>
    <w:rsid w:val="00292E79"/>
    <w:rsid w:val="002930BA"/>
    <w:rsid w:val="002940C1"/>
    <w:rsid w:val="002954ED"/>
    <w:rsid w:val="00295870"/>
    <w:rsid w:val="002964AD"/>
    <w:rsid w:val="00296702"/>
    <w:rsid w:val="00297183"/>
    <w:rsid w:val="002A1587"/>
    <w:rsid w:val="002A1F08"/>
    <w:rsid w:val="002A2C5A"/>
    <w:rsid w:val="002A3F63"/>
    <w:rsid w:val="002A455E"/>
    <w:rsid w:val="002A49A6"/>
    <w:rsid w:val="002A58A6"/>
    <w:rsid w:val="002A5B11"/>
    <w:rsid w:val="002A7179"/>
    <w:rsid w:val="002A7A4C"/>
    <w:rsid w:val="002B234F"/>
    <w:rsid w:val="002B25AA"/>
    <w:rsid w:val="002B2960"/>
    <w:rsid w:val="002B4149"/>
    <w:rsid w:val="002B4804"/>
    <w:rsid w:val="002B498D"/>
    <w:rsid w:val="002B4C83"/>
    <w:rsid w:val="002B5EEE"/>
    <w:rsid w:val="002B60B1"/>
    <w:rsid w:val="002B612F"/>
    <w:rsid w:val="002B61B5"/>
    <w:rsid w:val="002B76B2"/>
    <w:rsid w:val="002B76E5"/>
    <w:rsid w:val="002C060D"/>
    <w:rsid w:val="002C08BA"/>
    <w:rsid w:val="002C19E5"/>
    <w:rsid w:val="002C3699"/>
    <w:rsid w:val="002C3EED"/>
    <w:rsid w:val="002C43B8"/>
    <w:rsid w:val="002C4E8D"/>
    <w:rsid w:val="002C55A9"/>
    <w:rsid w:val="002C5A48"/>
    <w:rsid w:val="002C5BE9"/>
    <w:rsid w:val="002C5F89"/>
    <w:rsid w:val="002C61DA"/>
    <w:rsid w:val="002C65FF"/>
    <w:rsid w:val="002C7340"/>
    <w:rsid w:val="002C7E83"/>
    <w:rsid w:val="002D0036"/>
    <w:rsid w:val="002D0833"/>
    <w:rsid w:val="002D0AFA"/>
    <w:rsid w:val="002D11E9"/>
    <w:rsid w:val="002D1D1B"/>
    <w:rsid w:val="002D1EB2"/>
    <w:rsid w:val="002D22AC"/>
    <w:rsid w:val="002D2370"/>
    <w:rsid w:val="002D3B1A"/>
    <w:rsid w:val="002D3C1F"/>
    <w:rsid w:val="002D3D57"/>
    <w:rsid w:val="002D4328"/>
    <w:rsid w:val="002D4917"/>
    <w:rsid w:val="002D4C61"/>
    <w:rsid w:val="002D4E58"/>
    <w:rsid w:val="002D61D7"/>
    <w:rsid w:val="002D6DAD"/>
    <w:rsid w:val="002D7621"/>
    <w:rsid w:val="002D7F72"/>
    <w:rsid w:val="002E020D"/>
    <w:rsid w:val="002E0C9B"/>
    <w:rsid w:val="002E0F34"/>
    <w:rsid w:val="002E10DA"/>
    <w:rsid w:val="002E161C"/>
    <w:rsid w:val="002E28E3"/>
    <w:rsid w:val="002E2F7E"/>
    <w:rsid w:val="002E2FF4"/>
    <w:rsid w:val="002E3801"/>
    <w:rsid w:val="002E462D"/>
    <w:rsid w:val="002E48E7"/>
    <w:rsid w:val="002E58A0"/>
    <w:rsid w:val="002E5AD8"/>
    <w:rsid w:val="002E69F2"/>
    <w:rsid w:val="002E7241"/>
    <w:rsid w:val="002E73CA"/>
    <w:rsid w:val="002E74EA"/>
    <w:rsid w:val="002E7833"/>
    <w:rsid w:val="002E7F11"/>
    <w:rsid w:val="002F00C9"/>
    <w:rsid w:val="002F017F"/>
    <w:rsid w:val="002F038E"/>
    <w:rsid w:val="002F047A"/>
    <w:rsid w:val="002F0BD3"/>
    <w:rsid w:val="002F0C60"/>
    <w:rsid w:val="002F2858"/>
    <w:rsid w:val="002F3029"/>
    <w:rsid w:val="002F3722"/>
    <w:rsid w:val="002F3DCB"/>
    <w:rsid w:val="002F4906"/>
    <w:rsid w:val="002F4B78"/>
    <w:rsid w:val="002F5594"/>
    <w:rsid w:val="002F625B"/>
    <w:rsid w:val="002F7A37"/>
    <w:rsid w:val="002F7B94"/>
    <w:rsid w:val="00300180"/>
    <w:rsid w:val="00300319"/>
    <w:rsid w:val="003018FB"/>
    <w:rsid w:val="00302798"/>
    <w:rsid w:val="003030FF"/>
    <w:rsid w:val="003032F6"/>
    <w:rsid w:val="00303362"/>
    <w:rsid w:val="0030372E"/>
    <w:rsid w:val="00303C6C"/>
    <w:rsid w:val="00306DE5"/>
    <w:rsid w:val="00307537"/>
    <w:rsid w:val="003106C5"/>
    <w:rsid w:val="0031070E"/>
    <w:rsid w:val="00310DC4"/>
    <w:rsid w:val="00310E86"/>
    <w:rsid w:val="003118C7"/>
    <w:rsid w:val="003118E5"/>
    <w:rsid w:val="00311BAC"/>
    <w:rsid w:val="00311C61"/>
    <w:rsid w:val="00312126"/>
    <w:rsid w:val="00312E32"/>
    <w:rsid w:val="00312E40"/>
    <w:rsid w:val="00313EF8"/>
    <w:rsid w:val="00314424"/>
    <w:rsid w:val="0031576D"/>
    <w:rsid w:val="00315B21"/>
    <w:rsid w:val="00317512"/>
    <w:rsid w:val="00320489"/>
    <w:rsid w:val="00320517"/>
    <w:rsid w:val="0032057D"/>
    <w:rsid w:val="00321169"/>
    <w:rsid w:val="0032184F"/>
    <w:rsid w:val="00321B16"/>
    <w:rsid w:val="00321DB1"/>
    <w:rsid w:val="00321ED0"/>
    <w:rsid w:val="0032230A"/>
    <w:rsid w:val="0032335A"/>
    <w:rsid w:val="00323387"/>
    <w:rsid w:val="00324B10"/>
    <w:rsid w:val="00325F86"/>
    <w:rsid w:val="003260F5"/>
    <w:rsid w:val="003262EE"/>
    <w:rsid w:val="00326633"/>
    <w:rsid w:val="00327341"/>
    <w:rsid w:val="0032776D"/>
    <w:rsid w:val="00327824"/>
    <w:rsid w:val="003302C5"/>
    <w:rsid w:val="00330FD6"/>
    <w:rsid w:val="0033100F"/>
    <w:rsid w:val="0033145C"/>
    <w:rsid w:val="00331832"/>
    <w:rsid w:val="0033331A"/>
    <w:rsid w:val="003343B9"/>
    <w:rsid w:val="00334A20"/>
    <w:rsid w:val="00335797"/>
    <w:rsid w:val="00335960"/>
    <w:rsid w:val="003366CA"/>
    <w:rsid w:val="00336CCB"/>
    <w:rsid w:val="0033705B"/>
    <w:rsid w:val="00337A6D"/>
    <w:rsid w:val="00337F47"/>
    <w:rsid w:val="003401DF"/>
    <w:rsid w:val="00340E89"/>
    <w:rsid w:val="00340F3F"/>
    <w:rsid w:val="003413BA"/>
    <w:rsid w:val="0034197D"/>
    <w:rsid w:val="003424F3"/>
    <w:rsid w:val="00342701"/>
    <w:rsid w:val="00342964"/>
    <w:rsid w:val="00342C00"/>
    <w:rsid w:val="003438A8"/>
    <w:rsid w:val="003445E3"/>
    <w:rsid w:val="003455A2"/>
    <w:rsid w:val="00346F3E"/>
    <w:rsid w:val="00347044"/>
    <w:rsid w:val="0034706D"/>
    <w:rsid w:val="003476DD"/>
    <w:rsid w:val="003502C3"/>
    <w:rsid w:val="00350F0B"/>
    <w:rsid w:val="0035141B"/>
    <w:rsid w:val="003525F1"/>
    <w:rsid w:val="0035342F"/>
    <w:rsid w:val="003548F8"/>
    <w:rsid w:val="00354E81"/>
    <w:rsid w:val="0035553D"/>
    <w:rsid w:val="003563A3"/>
    <w:rsid w:val="00356D85"/>
    <w:rsid w:val="00357844"/>
    <w:rsid w:val="00357D2A"/>
    <w:rsid w:val="003613C3"/>
    <w:rsid w:val="00361830"/>
    <w:rsid w:val="003619A1"/>
    <w:rsid w:val="00361D70"/>
    <w:rsid w:val="00363091"/>
    <w:rsid w:val="003630A9"/>
    <w:rsid w:val="003632A6"/>
    <w:rsid w:val="003635C7"/>
    <w:rsid w:val="003635F5"/>
    <w:rsid w:val="00363CB6"/>
    <w:rsid w:val="00363CBD"/>
    <w:rsid w:val="003644CF"/>
    <w:rsid w:val="00364652"/>
    <w:rsid w:val="00364A8F"/>
    <w:rsid w:val="00364CE5"/>
    <w:rsid w:val="0036503D"/>
    <w:rsid w:val="003650F9"/>
    <w:rsid w:val="00365731"/>
    <w:rsid w:val="00365A9D"/>
    <w:rsid w:val="003672A5"/>
    <w:rsid w:val="0036761A"/>
    <w:rsid w:val="00367D85"/>
    <w:rsid w:val="003702F7"/>
    <w:rsid w:val="00370890"/>
    <w:rsid w:val="003710CB"/>
    <w:rsid w:val="0037158B"/>
    <w:rsid w:val="00371E75"/>
    <w:rsid w:val="003725DD"/>
    <w:rsid w:val="00372D17"/>
    <w:rsid w:val="00372EC6"/>
    <w:rsid w:val="003745FD"/>
    <w:rsid w:val="003746E1"/>
    <w:rsid w:val="00375514"/>
    <w:rsid w:val="00376B23"/>
    <w:rsid w:val="0037716F"/>
    <w:rsid w:val="00377613"/>
    <w:rsid w:val="003778B2"/>
    <w:rsid w:val="00377EF6"/>
    <w:rsid w:val="00377F74"/>
    <w:rsid w:val="003805F4"/>
    <w:rsid w:val="00380ABF"/>
    <w:rsid w:val="00380B3A"/>
    <w:rsid w:val="0038145B"/>
    <w:rsid w:val="003818E4"/>
    <w:rsid w:val="00382D2F"/>
    <w:rsid w:val="00385A31"/>
    <w:rsid w:val="003870C7"/>
    <w:rsid w:val="0038713A"/>
    <w:rsid w:val="003872C3"/>
    <w:rsid w:val="00387CAA"/>
    <w:rsid w:val="00391496"/>
    <w:rsid w:val="00391ADB"/>
    <w:rsid w:val="003925A5"/>
    <w:rsid w:val="003928F5"/>
    <w:rsid w:val="003936CF"/>
    <w:rsid w:val="00394302"/>
    <w:rsid w:val="0039453D"/>
    <w:rsid w:val="00394B86"/>
    <w:rsid w:val="003952F6"/>
    <w:rsid w:val="00395B51"/>
    <w:rsid w:val="00396C39"/>
    <w:rsid w:val="00396C5D"/>
    <w:rsid w:val="00396EA4"/>
    <w:rsid w:val="00397134"/>
    <w:rsid w:val="00397C23"/>
    <w:rsid w:val="00397E6F"/>
    <w:rsid w:val="00397F19"/>
    <w:rsid w:val="003A036F"/>
    <w:rsid w:val="003A1629"/>
    <w:rsid w:val="003A1766"/>
    <w:rsid w:val="003A1EDC"/>
    <w:rsid w:val="003A23BD"/>
    <w:rsid w:val="003A2489"/>
    <w:rsid w:val="003A27D9"/>
    <w:rsid w:val="003A31D5"/>
    <w:rsid w:val="003A4069"/>
    <w:rsid w:val="003A49AB"/>
    <w:rsid w:val="003A4D51"/>
    <w:rsid w:val="003A5319"/>
    <w:rsid w:val="003A5607"/>
    <w:rsid w:val="003A633C"/>
    <w:rsid w:val="003A685E"/>
    <w:rsid w:val="003B055F"/>
    <w:rsid w:val="003B089F"/>
    <w:rsid w:val="003B19EB"/>
    <w:rsid w:val="003B2B2B"/>
    <w:rsid w:val="003B3E4C"/>
    <w:rsid w:val="003B4375"/>
    <w:rsid w:val="003B4A73"/>
    <w:rsid w:val="003B4BFC"/>
    <w:rsid w:val="003B5619"/>
    <w:rsid w:val="003B56F7"/>
    <w:rsid w:val="003B5A96"/>
    <w:rsid w:val="003B62DC"/>
    <w:rsid w:val="003B7B7D"/>
    <w:rsid w:val="003B7D73"/>
    <w:rsid w:val="003C104A"/>
    <w:rsid w:val="003C1156"/>
    <w:rsid w:val="003C17CE"/>
    <w:rsid w:val="003C1D2E"/>
    <w:rsid w:val="003C1F5E"/>
    <w:rsid w:val="003C28D0"/>
    <w:rsid w:val="003C2DDF"/>
    <w:rsid w:val="003C2E81"/>
    <w:rsid w:val="003C3540"/>
    <w:rsid w:val="003C4EE5"/>
    <w:rsid w:val="003C57E1"/>
    <w:rsid w:val="003C5D7E"/>
    <w:rsid w:val="003C5DC2"/>
    <w:rsid w:val="003C652E"/>
    <w:rsid w:val="003C6F5E"/>
    <w:rsid w:val="003C71DB"/>
    <w:rsid w:val="003C7E29"/>
    <w:rsid w:val="003D02DA"/>
    <w:rsid w:val="003D06D1"/>
    <w:rsid w:val="003D1004"/>
    <w:rsid w:val="003D117E"/>
    <w:rsid w:val="003D17E4"/>
    <w:rsid w:val="003D1F51"/>
    <w:rsid w:val="003D2745"/>
    <w:rsid w:val="003D3B52"/>
    <w:rsid w:val="003D4000"/>
    <w:rsid w:val="003D448A"/>
    <w:rsid w:val="003D4873"/>
    <w:rsid w:val="003D5E67"/>
    <w:rsid w:val="003D62FD"/>
    <w:rsid w:val="003E0075"/>
    <w:rsid w:val="003E0D4B"/>
    <w:rsid w:val="003E10C4"/>
    <w:rsid w:val="003E126E"/>
    <w:rsid w:val="003E13E7"/>
    <w:rsid w:val="003E32BF"/>
    <w:rsid w:val="003E375C"/>
    <w:rsid w:val="003E5C76"/>
    <w:rsid w:val="003E624E"/>
    <w:rsid w:val="003E64E5"/>
    <w:rsid w:val="003E73D2"/>
    <w:rsid w:val="003E7C63"/>
    <w:rsid w:val="003F02EA"/>
    <w:rsid w:val="003F04F7"/>
    <w:rsid w:val="003F0C50"/>
    <w:rsid w:val="003F2244"/>
    <w:rsid w:val="003F622E"/>
    <w:rsid w:val="003F680E"/>
    <w:rsid w:val="003F7BF7"/>
    <w:rsid w:val="00400BF4"/>
    <w:rsid w:val="00401ECF"/>
    <w:rsid w:val="00402084"/>
    <w:rsid w:val="004027F6"/>
    <w:rsid w:val="00403837"/>
    <w:rsid w:val="00403A12"/>
    <w:rsid w:val="00403FB0"/>
    <w:rsid w:val="00404503"/>
    <w:rsid w:val="00404996"/>
    <w:rsid w:val="00405004"/>
    <w:rsid w:val="0040559C"/>
    <w:rsid w:val="00406EB0"/>
    <w:rsid w:val="0041056E"/>
    <w:rsid w:val="00410A6C"/>
    <w:rsid w:val="004110B7"/>
    <w:rsid w:val="004116C0"/>
    <w:rsid w:val="004131E3"/>
    <w:rsid w:val="004141A3"/>
    <w:rsid w:val="004156B1"/>
    <w:rsid w:val="00416293"/>
    <w:rsid w:val="00416764"/>
    <w:rsid w:val="00416F6B"/>
    <w:rsid w:val="004178CA"/>
    <w:rsid w:val="00420524"/>
    <w:rsid w:val="0042067F"/>
    <w:rsid w:val="004209CE"/>
    <w:rsid w:val="00420C6B"/>
    <w:rsid w:val="00421344"/>
    <w:rsid w:val="00421A19"/>
    <w:rsid w:val="004228DE"/>
    <w:rsid w:val="00422976"/>
    <w:rsid w:val="0042326C"/>
    <w:rsid w:val="004235D2"/>
    <w:rsid w:val="00423B1F"/>
    <w:rsid w:val="00423F97"/>
    <w:rsid w:val="0042484D"/>
    <w:rsid w:val="00424D03"/>
    <w:rsid w:val="00425507"/>
    <w:rsid w:val="0042606C"/>
    <w:rsid w:val="004261FA"/>
    <w:rsid w:val="004265AB"/>
    <w:rsid w:val="00427941"/>
    <w:rsid w:val="00427AC3"/>
    <w:rsid w:val="00427D03"/>
    <w:rsid w:val="00427E29"/>
    <w:rsid w:val="0043061D"/>
    <w:rsid w:val="00430630"/>
    <w:rsid w:val="00430884"/>
    <w:rsid w:val="00430894"/>
    <w:rsid w:val="00431433"/>
    <w:rsid w:val="0043334B"/>
    <w:rsid w:val="00433388"/>
    <w:rsid w:val="00434453"/>
    <w:rsid w:val="00434935"/>
    <w:rsid w:val="00434B18"/>
    <w:rsid w:val="00435E68"/>
    <w:rsid w:val="00436FEF"/>
    <w:rsid w:val="00440070"/>
    <w:rsid w:val="00440CEA"/>
    <w:rsid w:val="00440D4C"/>
    <w:rsid w:val="00441263"/>
    <w:rsid w:val="004419C3"/>
    <w:rsid w:val="00441FDF"/>
    <w:rsid w:val="0044244D"/>
    <w:rsid w:val="004424C1"/>
    <w:rsid w:val="004431F9"/>
    <w:rsid w:val="0044383D"/>
    <w:rsid w:val="004461D6"/>
    <w:rsid w:val="0044649B"/>
    <w:rsid w:val="00447986"/>
    <w:rsid w:val="00450185"/>
    <w:rsid w:val="004503B4"/>
    <w:rsid w:val="004512FD"/>
    <w:rsid w:val="00451A79"/>
    <w:rsid w:val="00452434"/>
    <w:rsid w:val="00452B2A"/>
    <w:rsid w:val="00453581"/>
    <w:rsid w:val="004536EC"/>
    <w:rsid w:val="0045449C"/>
    <w:rsid w:val="004546D9"/>
    <w:rsid w:val="00454A8F"/>
    <w:rsid w:val="004551E0"/>
    <w:rsid w:val="00455476"/>
    <w:rsid w:val="004556EB"/>
    <w:rsid w:val="00456940"/>
    <w:rsid w:val="00456D29"/>
    <w:rsid w:val="00457163"/>
    <w:rsid w:val="00460888"/>
    <w:rsid w:val="004611B1"/>
    <w:rsid w:val="004612DA"/>
    <w:rsid w:val="004628AD"/>
    <w:rsid w:val="00462947"/>
    <w:rsid w:val="00462FA5"/>
    <w:rsid w:val="00463055"/>
    <w:rsid w:val="00463F16"/>
    <w:rsid w:val="00464518"/>
    <w:rsid w:val="00465268"/>
    <w:rsid w:val="004653BA"/>
    <w:rsid w:val="00465B96"/>
    <w:rsid w:val="00466B13"/>
    <w:rsid w:val="00467822"/>
    <w:rsid w:val="00467A23"/>
    <w:rsid w:val="00467B51"/>
    <w:rsid w:val="004705D0"/>
    <w:rsid w:val="00470FCF"/>
    <w:rsid w:val="00470FD2"/>
    <w:rsid w:val="00472A89"/>
    <w:rsid w:val="0047392E"/>
    <w:rsid w:val="00474216"/>
    <w:rsid w:val="00475B04"/>
    <w:rsid w:val="004760A3"/>
    <w:rsid w:val="00480206"/>
    <w:rsid w:val="00480623"/>
    <w:rsid w:val="00480B1E"/>
    <w:rsid w:val="00481316"/>
    <w:rsid w:val="00481705"/>
    <w:rsid w:val="00481D84"/>
    <w:rsid w:val="00481E1D"/>
    <w:rsid w:val="00482B13"/>
    <w:rsid w:val="00482BB3"/>
    <w:rsid w:val="00483309"/>
    <w:rsid w:val="004834A7"/>
    <w:rsid w:val="00483549"/>
    <w:rsid w:val="0048376F"/>
    <w:rsid w:val="00483836"/>
    <w:rsid w:val="00484335"/>
    <w:rsid w:val="0048514C"/>
    <w:rsid w:val="00486495"/>
    <w:rsid w:val="00486B15"/>
    <w:rsid w:val="0048712B"/>
    <w:rsid w:val="004908F4"/>
    <w:rsid w:val="00491C62"/>
    <w:rsid w:val="00491E64"/>
    <w:rsid w:val="004921C3"/>
    <w:rsid w:val="004924F2"/>
    <w:rsid w:val="00492548"/>
    <w:rsid w:val="004947D0"/>
    <w:rsid w:val="00494F15"/>
    <w:rsid w:val="004957C5"/>
    <w:rsid w:val="004970EF"/>
    <w:rsid w:val="00497150"/>
    <w:rsid w:val="00497291"/>
    <w:rsid w:val="004A03DE"/>
    <w:rsid w:val="004A0BF6"/>
    <w:rsid w:val="004A0D3C"/>
    <w:rsid w:val="004A0DC3"/>
    <w:rsid w:val="004A0F15"/>
    <w:rsid w:val="004A1A23"/>
    <w:rsid w:val="004A1BFA"/>
    <w:rsid w:val="004A30A8"/>
    <w:rsid w:val="004A31E3"/>
    <w:rsid w:val="004A3206"/>
    <w:rsid w:val="004A6883"/>
    <w:rsid w:val="004A69D7"/>
    <w:rsid w:val="004A6C68"/>
    <w:rsid w:val="004A7708"/>
    <w:rsid w:val="004B0B1E"/>
    <w:rsid w:val="004B191A"/>
    <w:rsid w:val="004B1E49"/>
    <w:rsid w:val="004B40B3"/>
    <w:rsid w:val="004B4DC2"/>
    <w:rsid w:val="004B57D7"/>
    <w:rsid w:val="004B62AA"/>
    <w:rsid w:val="004C0940"/>
    <w:rsid w:val="004C0BCF"/>
    <w:rsid w:val="004C17B8"/>
    <w:rsid w:val="004C3088"/>
    <w:rsid w:val="004C3101"/>
    <w:rsid w:val="004C3F2A"/>
    <w:rsid w:val="004C4246"/>
    <w:rsid w:val="004C63ED"/>
    <w:rsid w:val="004C6639"/>
    <w:rsid w:val="004C6BC0"/>
    <w:rsid w:val="004C718A"/>
    <w:rsid w:val="004C7C79"/>
    <w:rsid w:val="004C7EDC"/>
    <w:rsid w:val="004D0256"/>
    <w:rsid w:val="004D2401"/>
    <w:rsid w:val="004D26F4"/>
    <w:rsid w:val="004D2BDA"/>
    <w:rsid w:val="004D44AE"/>
    <w:rsid w:val="004D496B"/>
    <w:rsid w:val="004D4B34"/>
    <w:rsid w:val="004D64F4"/>
    <w:rsid w:val="004D6CDB"/>
    <w:rsid w:val="004D6D88"/>
    <w:rsid w:val="004D76CF"/>
    <w:rsid w:val="004D7B0E"/>
    <w:rsid w:val="004E02FE"/>
    <w:rsid w:val="004E0AEB"/>
    <w:rsid w:val="004E13F1"/>
    <w:rsid w:val="004E1D99"/>
    <w:rsid w:val="004E29DA"/>
    <w:rsid w:val="004E2AB2"/>
    <w:rsid w:val="004E2B4B"/>
    <w:rsid w:val="004E2B5F"/>
    <w:rsid w:val="004E2D16"/>
    <w:rsid w:val="004E2FED"/>
    <w:rsid w:val="004E32CE"/>
    <w:rsid w:val="004E42B9"/>
    <w:rsid w:val="004E5681"/>
    <w:rsid w:val="004E5D56"/>
    <w:rsid w:val="004E65FD"/>
    <w:rsid w:val="004E781C"/>
    <w:rsid w:val="004E7A2D"/>
    <w:rsid w:val="004E7AF4"/>
    <w:rsid w:val="004F022D"/>
    <w:rsid w:val="004F08E3"/>
    <w:rsid w:val="004F0E6B"/>
    <w:rsid w:val="004F1000"/>
    <w:rsid w:val="004F19CF"/>
    <w:rsid w:val="004F1DA8"/>
    <w:rsid w:val="004F252B"/>
    <w:rsid w:val="004F2A96"/>
    <w:rsid w:val="004F2D45"/>
    <w:rsid w:val="004F3F3E"/>
    <w:rsid w:val="004F4C32"/>
    <w:rsid w:val="004F4EE5"/>
    <w:rsid w:val="004F6AEE"/>
    <w:rsid w:val="004F6F7F"/>
    <w:rsid w:val="004F7D55"/>
    <w:rsid w:val="004F7FFC"/>
    <w:rsid w:val="0050032D"/>
    <w:rsid w:val="0050187B"/>
    <w:rsid w:val="005019F8"/>
    <w:rsid w:val="00501B52"/>
    <w:rsid w:val="00501BAD"/>
    <w:rsid w:val="00501CFA"/>
    <w:rsid w:val="00503019"/>
    <w:rsid w:val="0050308A"/>
    <w:rsid w:val="0050315C"/>
    <w:rsid w:val="0050369B"/>
    <w:rsid w:val="00504476"/>
    <w:rsid w:val="00504D9D"/>
    <w:rsid w:val="00505180"/>
    <w:rsid w:val="005051BF"/>
    <w:rsid w:val="00505535"/>
    <w:rsid w:val="00506BAB"/>
    <w:rsid w:val="005125F6"/>
    <w:rsid w:val="005128FF"/>
    <w:rsid w:val="00512E19"/>
    <w:rsid w:val="005149D2"/>
    <w:rsid w:val="00514BED"/>
    <w:rsid w:val="00515B1B"/>
    <w:rsid w:val="00515DFA"/>
    <w:rsid w:val="00516B10"/>
    <w:rsid w:val="005171DA"/>
    <w:rsid w:val="00517A7B"/>
    <w:rsid w:val="00517B0C"/>
    <w:rsid w:val="00520427"/>
    <w:rsid w:val="00522D4E"/>
    <w:rsid w:val="00522F5D"/>
    <w:rsid w:val="00523331"/>
    <w:rsid w:val="005234D7"/>
    <w:rsid w:val="00523D78"/>
    <w:rsid w:val="005243CF"/>
    <w:rsid w:val="00524B16"/>
    <w:rsid w:val="0052523C"/>
    <w:rsid w:val="00525329"/>
    <w:rsid w:val="005254A2"/>
    <w:rsid w:val="00526D82"/>
    <w:rsid w:val="00527419"/>
    <w:rsid w:val="005304CD"/>
    <w:rsid w:val="005306EC"/>
    <w:rsid w:val="00530AFA"/>
    <w:rsid w:val="00530C21"/>
    <w:rsid w:val="00531971"/>
    <w:rsid w:val="00531983"/>
    <w:rsid w:val="005321E1"/>
    <w:rsid w:val="00532886"/>
    <w:rsid w:val="00533887"/>
    <w:rsid w:val="0053442A"/>
    <w:rsid w:val="00534D4F"/>
    <w:rsid w:val="0053510E"/>
    <w:rsid w:val="00535E6B"/>
    <w:rsid w:val="005362B1"/>
    <w:rsid w:val="005366D3"/>
    <w:rsid w:val="005372AA"/>
    <w:rsid w:val="005376FF"/>
    <w:rsid w:val="005378C9"/>
    <w:rsid w:val="005403CE"/>
    <w:rsid w:val="00540466"/>
    <w:rsid w:val="00541F33"/>
    <w:rsid w:val="00542180"/>
    <w:rsid w:val="005426C1"/>
    <w:rsid w:val="00544404"/>
    <w:rsid w:val="0054523F"/>
    <w:rsid w:val="0054662E"/>
    <w:rsid w:val="00546EEC"/>
    <w:rsid w:val="005470EF"/>
    <w:rsid w:val="00547471"/>
    <w:rsid w:val="00547534"/>
    <w:rsid w:val="0055019C"/>
    <w:rsid w:val="005507AA"/>
    <w:rsid w:val="00550F0C"/>
    <w:rsid w:val="005526D7"/>
    <w:rsid w:val="0055379F"/>
    <w:rsid w:val="00553978"/>
    <w:rsid w:val="00553B73"/>
    <w:rsid w:val="00554B62"/>
    <w:rsid w:val="005563E6"/>
    <w:rsid w:val="005564FF"/>
    <w:rsid w:val="0055777E"/>
    <w:rsid w:val="00557ECA"/>
    <w:rsid w:val="00560715"/>
    <w:rsid w:val="00560CEA"/>
    <w:rsid w:val="005614D3"/>
    <w:rsid w:val="00561790"/>
    <w:rsid w:val="005619F1"/>
    <w:rsid w:val="00562398"/>
    <w:rsid w:val="005623F8"/>
    <w:rsid w:val="00562C1F"/>
    <w:rsid w:val="00563E5A"/>
    <w:rsid w:val="0056432A"/>
    <w:rsid w:val="00564445"/>
    <w:rsid w:val="0056596C"/>
    <w:rsid w:val="00565EDF"/>
    <w:rsid w:val="0056659D"/>
    <w:rsid w:val="00566AAE"/>
    <w:rsid w:val="00566C24"/>
    <w:rsid w:val="00567282"/>
    <w:rsid w:val="005677DB"/>
    <w:rsid w:val="00567F57"/>
    <w:rsid w:val="0057029F"/>
    <w:rsid w:val="00570927"/>
    <w:rsid w:val="005724C1"/>
    <w:rsid w:val="0057323E"/>
    <w:rsid w:val="005745DB"/>
    <w:rsid w:val="00574BD0"/>
    <w:rsid w:val="005754D5"/>
    <w:rsid w:val="0057642C"/>
    <w:rsid w:val="0058057C"/>
    <w:rsid w:val="00580E33"/>
    <w:rsid w:val="0058142D"/>
    <w:rsid w:val="00581B0A"/>
    <w:rsid w:val="00581B3B"/>
    <w:rsid w:val="00581BA6"/>
    <w:rsid w:val="00582043"/>
    <w:rsid w:val="00582C50"/>
    <w:rsid w:val="00583B7B"/>
    <w:rsid w:val="00583F5B"/>
    <w:rsid w:val="00584141"/>
    <w:rsid w:val="00584D7F"/>
    <w:rsid w:val="00585547"/>
    <w:rsid w:val="00585953"/>
    <w:rsid w:val="00585A85"/>
    <w:rsid w:val="0058602B"/>
    <w:rsid w:val="0058668E"/>
    <w:rsid w:val="00587096"/>
    <w:rsid w:val="00587709"/>
    <w:rsid w:val="005879BB"/>
    <w:rsid w:val="0059026F"/>
    <w:rsid w:val="00590595"/>
    <w:rsid w:val="00590A70"/>
    <w:rsid w:val="00590C83"/>
    <w:rsid w:val="00591627"/>
    <w:rsid w:val="005921A0"/>
    <w:rsid w:val="00592591"/>
    <w:rsid w:val="0059262C"/>
    <w:rsid w:val="005944FE"/>
    <w:rsid w:val="00594938"/>
    <w:rsid w:val="00594C17"/>
    <w:rsid w:val="0059507B"/>
    <w:rsid w:val="005950AE"/>
    <w:rsid w:val="0059514C"/>
    <w:rsid w:val="005954C5"/>
    <w:rsid w:val="00595AA7"/>
    <w:rsid w:val="00595C77"/>
    <w:rsid w:val="0059622F"/>
    <w:rsid w:val="00596308"/>
    <w:rsid w:val="00597195"/>
    <w:rsid w:val="00597A4C"/>
    <w:rsid w:val="00597BB4"/>
    <w:rsid w:val="005A0C68"/>
    <w:rsid w:val="005A0E5C"/>
    <w:rsid w:val="005A1697"/>
    <w:rsid w:val="005A178B"/>
    <w:rsid w:val="005A32DE"/>
    <w:rsid w:val="005A4FC9"/>
    <w:rsid w:val="005A5090"/>
    <w:rsid w:val="005A587D"/>
    <w:rsid w:val="005A643F"/>
    <w:rsid w:val="005A64FF"/>
    <w:rsid w:val="005A68CD"/>
    <w:rsid w:val="005A6D07"/>
    <w:rsid w:val="005A73CE"/>
    <w:rsid w:val="005A7AFD"/>
    <w:rsid w:val="005B08BB"/>
    <w:rsid w:val="005B1D64"/>
    <w:rsid w:val="005B22BE"/>
    <w:rsid w:val="005B37E8"/>
    <w:rsid w:val="005B4DD2"/>
    <w:rsid w:val="005B52E4"/>
    <w:rsid w:val="005B6B46"/>
    <w:rsid w:val="005B7990"/>
    <w:rsid w:val="005B7C24"/>
    <w:rsid w:val="005C1126"/>
    <w:rsid w:val="005C19DA"/>
    <w:rsid w:val="005C209C"/>
    <w:rsid w:val="005C2159"/>
    <w:rsid w:val="005C32FA"/>
    <w:rsid w:val="005C341D"/>
    <w:rsid w:val="005C3994"/>
    <w:rsid w:val="005C4100"/>
    <w:rsid w:val="005C5106"/>
    <w:rsid w:val="005C5CCD"/>
    <w:rsid w:val="005C683B"/>
    <w:rsid w:val="005C6C86"/>
    <w:rsid w:val="005C7683"/>
    <w:rsid w:val="005C783C"/>
    <w:rsid w:val="005C7AE2"/>
    <w:rsid w:val="005D08D5"/>
    <w:rsid w:val="005D0D9F"/>
    <w:rsid w:val="005D17C3"/>
    <w:rsid w:val="005D1938"/>
    <w:rsid w:val="005D2105"/>
    <w:rsid w:val="005D245F"/>
    <w:rsid w:val="005D2DD5"/>
    <w:rsid w:val="005D2FB9"/>
    <w:rsid w:val="005D3560"/>
    <w:rsid w:val="005D36E7"/>
    <w:rsid w:val="005D3E7A"/>
    <w:rsid w:val="005D3F82"/>
    <w:rsid w:val="005D42F2"/>
    <w:rsid w:val="005D436A"/>
    <w:rsid w:val="005D45DD"/>
    <w:rsid w:val="005D58D7"/>
    <w:rsid w:val="005D5FED"/>
    <w:rsid w:val="005D71F4"/>
    <w:rsid w:val="005D7231"/>
    <w:rsid w:val="005D79A3"/>
    <w:rsid w:val="005E0B43"/>
    <w:rsid w:val="005E1C45"/>
    <w:rsid w:val="005E2449"/>
    <w:rsid w:val="005E2653"/>
    <w:rsid w:val="005E3271"/>
    <w:rsid w:val="005E3318"/>
    <w:rsid w:val="005E4D7D"/>
    <w:rsid w:val="005E5979"/>
    <w:rsid w:val="005E5BCC"/>
    <w:rsid w:val="005F0957"/>
    <w:rsid w:val="005F0E62"/>
    <w:rsid w:val="005F1D27"/>
    <w:rsid w:val="005F1F1F"/>
    <w:rsid w:val="005F34ED"/>
    <w:rsid w:val="005F3E4B"/>
    <w:rsid w:val="005F4106"/>
    <w:rsid w:val="005F4664"/>
    <w:rsid w:val="005F4AA5"/>
    <w:rsid w:val="005F4ADC"/>
    <w:rsid w:val="005F4FA4"/>
    <w:rsid w:val="005F52F4"/>
    <w:rsid w:val="005F543E"/>
    <w:rsid w:val="005F5A95"/>
    <w:rsid w:val="005F5B32"/>
    <w:rsid w:val="005F5D15"/>
    <w:rsid w:val="005F5FFE"/>
    <w:rsid w:val="005F6185"/>
    <w:rsid w:val="005F756A"/>
    <w:rsid w:val="005F75B0"/>
    <w:rsid w:val="005F78DA"/>
    <w:rsid w:val="006002E1"/>
    <w:rsid w:val="00600939"/>
    <w:rsid w:val="00600A69"/>
    <w:rsid w:val="00600C49"/>
    <w:rsid w:val="00601383"/>
    <w:rsid w:val="00601689"/>
    <w:rsid w:val="0060190D"/>
    <w:rsid w:val="00601A93"/>
    <w:rsid w:val="00601C1F"/>
    <w:rsid w:val="00601E01"/>
    <w:rsid w:val="00602369"/>
    <w:rsid w:val="00602CB1"/>
    <w:rsid w:val="0060459A"/>
    <w:rsid w:val="00604690"/>
    <w:rsid w:val="00604FBD"/>
    <w:rsid w:val="00606516"/>
    <w:rsid w:val="006072F9"/>
    <w:rsid w:val="006074A7"/>
    <w:rsid w:val="00607C3B"/>
    <w:rsid w:val="00610A6D"/>
    <w:rsid w:val="00611B98"/>
    <w:rsid w:val="00611DF2"/>
    <w:rsid w:val="00612636"/>
    <w:rsid w:val="006135F0"/>
    <w:rsid w:val="006138BD"/>
    <w:rsid w:val="00613D55"/>
    <w:rsid w:val="00613E15"/>
    <w:rsid w:val="00614D06"/>
    <w:rsid w:val="00615163"/>
    <w:rsid w:val="0061556A"/>
    <w:rsid w:val="0061594A"/>
    <w:rsid w:val="00615F75"/>
    <w:rsid w:val="0061692C"/>
    <w:rsid w:val="00617F7F"/>
    <w:rsid w:val="006216AC"/>
    <w:rsid w:val="006218D4"/>
    <w:rsid w:val="00622CC7"/>
    <w:rsid w:val="00622D91"/>
    <w:rsid w:val="00623243"/>
    <w:rsid w:val="00623ED0"/>
    <w:rsid w:val="00624CB6"/>
    <w:rsid w:val="00625905"/>
    <w:rsid w:val="00625A25"/>
    <w:rsid w:val="00625DA6"/>
    <w:rsid w:val="00625E9C"/>
    <w:rsid w:val="00625FF0"/>
    <w:rsid w:val="00626DF4"/>
    <w:rsid w:val="00626FDE"/>
    <w:rsid w:val="006273F9"/>
    <w:rsid w:val="00630E34"/>
    <w:rsid w:val="00631139"/>
    <w:rsid w:val="0063132A"/>
    <w:rsid w:val="0063156C"/>
    <w:rsid w:val="006317F2"/>
    <w:rsid w:val="00631C44"/>
    <w:rsid w:val="0063210D"/>
    <w:rsid w:val="0063247B"/>
    <w:rsid w:val="0063254E"/>
    <w:rsid w:val="006327D1"/>
    <w:rsid w:val="0063352C"/>
    <w:rsid w:val="0063400B"/>
    <w:rsid w:val="0063432B"/>
    <w:rsid w:val="006345F5"/>
    <w:rsid w:val="00634E1A"/>
    <w:rsid w:val="00635360"/>
    <w:rsid w:val="006359A8"/>
    <w:rsid w:val="00637141"/>
    <w:rsid w:val="00637749"/>
    <w:rsid w:val="006406D1"/>
    <w:rsid w:val="00640FEF"/>
    <w:rsid w:val="00641021"/>
    <w:rsid w:val="00641387"/>
    <w:rsid w:val="0064186E"/>
    <w:rsid w:val="006422EA"/>
    <w:rsid w:val="006423E1"/>
    <w:rsid w:val="00642B47"/>
    <w:rsid w:val="00642C86"/>
    <w:rsid w:val="0064305D"/>
    <w:rsid w:val="006430D0"/>
    <w:rsid w:val="00643338"/>
    <w:rsid w:val="006433C8"/>
    <w:rsid w:val="0064360C"/>
    <w:rsid w:val="00643E63"/>
    <w:rsid w:val="00645BD6"/>
    <w:rsid w:val="0064627B"/>
    <w:rsid w:val="006467A4"/>
    <w:rsid w:val="0064757F"/>
    <w:rsid w:val="00647AC0"/>
    <w:rsid w:val="0065171A"/>
    <w:rsid w:val="006521C6"/>
    <w:rsid w:val="0065253A"/>
    <w:rsid w:val="00653437"/>
    <w:rsid w:val="00653B9F"/>
    <w:rsid w:val="006546DC"/>
    <w:rsid w:val="006557B8"/>
    <w:rsid w:val="006558EB"/>
    <w:rsid w:val="0065635E"/>
    <w:rsid w:val="006566A3"/>
    <w:rsid w:val="00656B50"/>
    <w:rsid w:val="00656C17"/>
    <w:rsid w:val="006576CB"/>
    <w:rsid w:val="00660AF9"/>
    <w:rsid w:val="00660F85"/>
    <w:rsid w:val="00661709"/>
    <w:rsid w:val="00661FB2"/>
    <w:rsid w:val="006626D5"/>
    <w:rsid w:val="0066295B"/>
    <w:rsid w:val="006629BA"/>
    <w:rsid w:val="00662BAB"/>
    <w:rsid w:val="00662F69"/>
    <w:rsid w:val="006633CC"/>
    <w:rsid w:val="0066420F"/>
    <w:rsid w:val="006643E1"/>
    <w:rsid w:val="006650FD"/>
    <w:rsid w:val="00665A1B"/>
    <w:rsid w:val="00665DFA"/>
    <w:rsid w:val="00666588"/>
    <w:rsid w:val="0066696D"/>
    <w:rsid w:val="00666E5A"/>
    <w:rsid w:val="00667DF7"/>
    <w:rsid w:val="0067029E"/>
    <w:rsid w:val="00670500"/>
    <w:rsid w:val="006707FF"/>
    <w:rsid w:val="00670943"/>
    <w:rsid w:val="00671018"/>
    <w:rsid w:val="00671FDB"/>
    <w:rsid w:val="00672BBF"/>
    <w:rsid w:val="00673A48"/>
    <w:rsid w:val="00673C57"/>
    <w:rsid w:val="00674686"/>
    <w:rsid w:val="00674EC3"/>
    <w:rsid w:val="006754B6"/>
    <w:rsid w:val="006757F2"/>
    <w:rsid w:val="00675832"/>
    <w:rsid w:val="00675EB9"/>
    <w:rsid w:val="00676ADE"/>
    <w:rsid w:val="00676D92"/>
    <w:rsid w:val="0067758B"/>
    <w:rsid w:val="00680145"/>
    <w:rsid w:val="0068096D"/>
    <w:rsid w:val="006815AA"/>
    <w:rsid w:val="00681861"/>
    <w:rsid w:val="006818E9"/>
    <w:rsid w:val="0068190F"/>
    <w:rsid w:val="00681FD3"/>
    <w:rsid w:val="00682402"/>
    <w:rsid w:val="006828DD"/>
    <w:rsid w:val="00682F6C"/>
    <w:rsid w:val="00683150"/>
    <w:rsid w:val="006836DF"/>
    <w:rsid w:val="006839D4"/>
    <w:rsid w:val="00684DEF"/>
    <w:rsid w:val="00684E31"/>
    <w:rsid w:val="00685199"/>
    <w:rsid w:val="00685F74"/>
    <w:rsid w:val="00686353"/>
    <w:rsid w:val="00686BB5"/>
    <w:rsid w:val="00687286"/>
    <w:rsid w:val="006904EA"/>
    <w:rsid w:val="00690526"/>
    <w:rsid w:val="00690F6F"/>
    <w:rsid w:val="00691057"/>
    <w:rsid w:val="00691346"/>
    <w:rsid w:val="0069159C"/>
    <w:rsid w:val="006916A7"/>
    <w:rsid w:val="0069171D"/>
    <w:rsid w:val="00691929"/>
    <w:rsid w:val="00692B57"/>
    <w:rsid w:val="00694A6D"/>
    <w:rsid w:val="00694C4C"/>
    <w:rsid w:val="00694CA7"/>
    <w:rsid w:val="00694FEB"/>
    <w:rsid w:val="006951C5"/>
    <w:rsid w:val="006953BF"/>
    <w:rsid w:val="0069587F"/>
    <w:rsid w:val="00696209"/>
    <w:rsid w:val="0069656D"/>
    <w:rsid w:val="00696D1A"/>
    <w:rsid w:val="00697343"/>
    <w:rsid w:val="006A0187"/>
    <w:rsid w:val="006A0752"/>
    <w:rsid w:val="006A120F"/>
    <w:rsid w:val="006A122D"/>
    <w:rsid w:val="006A235A"/>
    <w:rsid w:val="006A2577"/>
    <w:rsid w:val="006A281C"/>
    <w:rsid w:val="006A364F"/>
    <w:rsid w:val="006A36E0"/>
    <w:rsid w:val="006A3B13"/>
    <w:rsid w:val="006A3C35"/>
    <w:rsid w:val="006A3EE9"/>
    <w:rsid w:val="006A4BF8"/>
    <w:rsid w:val="006A541E"/>
    <w:rsid w:val="006A5511"/>
    <w:rsid w:val="006A57AF"/>
    <w:rsid w:val="006A649C"/>
    <w:rsid w:val="006A6E81"/>
    <w:rsid w:val="006A7E25"/>
    <w:rsid w:val="006B059F"/>
    <w:rsid w:val="006B0B5B"/>
    <w:rsid w:val="006B128D"/>
    <w:rsid w:val="006B1D14"/>
    <w:rsid w:val="006B27D0"/>
    <w:rsid w:val="006B30E8"/>
    <w:rsid w:val="006B32C6"/>
    <w:rsid w:val="006B48DD"/>
    <w:rsid w:val="006B5F33"/>
    <w:rsid w:val="006B5F4B"/>
    <w:rsid w:val="006C060E"/>
    <w:rsid w:val="006C0C01"/>
    <w:rsid w:val="006C0DC6"/>
    <w:rsid w:val="006C2138"/>
    <w:rsid w:val="006C24A4"/>
    <w:rsid w:val="006C25D0"/>
    <w:rsid w:val="006C277E"/>
    <w:rsid w:val="006C28F9"/>
    <w:rsid w:val="006C358F"/>
    <w:rsid w:val="006C4255"/>
    <w:rsid w:val="006C66C3"/>
    <w:rsid w:val="006C66F9"/>
    <w:rsid w:val="006C7845"/>
    <w:rsid w:val="006D0497"/>
    <w:rsid w:val="006D07FB"/>
    <w:rsid w:val="006D089A"/>
    <w:rsid w:val="006D0E78"/>
    <w:rsid w:val="006D13AF"/>
    <w:rsid w:val="006D1C40"/>
    <w:rsid w:val="006D2B3C"/>
    <w:rsid w:val="006D38DB"/>
    <w:rsid w:val="006D3BB7"/>
    <w:rsid w:val="006D41EF"/>
    <w:rsid w:val="006D475E"/>
    <w:rsid w:val="006D5D36"/>
    <w:rsid w:val="006D674C"/>
    <w:rsid w:val="006D74CD"/>
    <w:rsid w:val="006D7F92"/>
    <w:rsid w:val="006E0492"/>
    <w:rsid w:val="006E080E"/>
    <w:rsid w:val="006E1D96"/>
    <w:rsid w:val="006E2112"/>
    <w:rsid w:val="006E22A0"/>
    <w:rsid w:val="006E22E8"/>
    <w:rsid w:val="006E25AB"/>
    <w:rsid w:val="006E2A91"/>
    <w:rsid w:val="006E2AF3"/>
    <w:rsid w:val="006E411C"/>
    <w:rsid w:val="006E48F7"/>
    <w:rsid w:val="006E52B2"/>
    <w:rsid w:val="006E5642"/>
    <w:rsid w:val="006E5656"/>
    <w:rsid w:val="006E61D5"/>
    <w:rsid w:val="006E6463"/>
    <w:rsid w:val="006E6953"/>
    <w:rsid w:val="006E7D02"/>
    <w:rsid w:val="006F0AA2"/>
    <w:rsid w:val="006F0F81"/>
    <w:rsid w:val="006F2671"/>
    <w:rsid w:val="006F2A12"/>
    <w:rsid w:val="006F42AE"/>
    <w:rsid w:val="006F45A9"/>
    <w:rsid w:val="006F640D"/>
    <w:rsid w:val="006F6D53"/>
    <w:rsid w:val="0070044C"/>
    <w:rsid w:val="00701AFB"/>
    <w:rsid w:val="00701B6C"/>
    <w:rsid w:val="00701C68"/>
    <w:rsid w:val="00702171"/>
    <w:rsid w:val="00702286"/>
    <w:rsid w:val="00702A1D"/>
    <w:rsid w:val="00703177"/>
    <w:rsid w:val="00703470"/>
    <w:rsid w:val="00704A49"/>
    <w:rsid w:val="00705205"/>
    <w:rsid w:val="007055BF"/>
    <w:rsid w:val="00705CAB"/>
    <w:rsid w:val="007066AD"/>
    <w:rsid w:val="00707058"/>
    <w:rsid w:val="00707497"/>
    <w:rsid w:val="007074B8"/>
    <w:rsid w:val="007104C0"/>
    <w:rsid w:val="00710CE5"/>
    <w:rsid w:val="0071143F"/>
    <w:rsid w:val="007125F7"/>
    <w:rsid w:val="00712A23"/>
    <w:rsid w:val="00712C13"/>
    <w:rsid w:val="00713E7A"/>
    <w:rsid w:val="00715329"/>
    <w:rsid w:val="00715365"/>
    <w:rsid w:val="007155D1"/>
    <w:rsid w:val="0071572E"/>
    <w:rsid w:val="0071685C"/>
    <w:rsid w:val="00716B1D"/>
    <w:rsid w:val="00716C26"/>
    <w:rsid w:val="00717441"/>
    <w:rsid w:val="00717867"/>
    <w:rsid w:val="00717DC6"/>
    <w:rsid w:val="00717DE0"/>
    <w:rsid w:val="00720BC2"/>
    <w:rsid w:val="00721127"/>
    <w:rsid w:val="00721825"/>
    <w:rsid w:val="00722ACA"/>
    <w:rsid w:val="007231A4"/>
    <w:rsid w:val="007234DF"/>
    <w:rsid w:val="00723B66"/>
    <w:rsid w:val="0072434F"/>
    <w:rsid w:val="0072466E"/>
    <w:rsid w:val="007249C4"/>
    <w:rsid w:val="00730DC8"/>
    <w:rsid w:val="00731118"/>
    <w:rsid w:val="007314DB"/>
    <w:rsid w:val="00731B30"/>
    <w:rsid w:val="00731F97"/>
    <w:rsid w:val="00732602"/>
    <w:rsid w:val="007327AE"/>
    <w:rsid w:val="0073313F"/>
    <w:rsid w:val="00733E0E"/>
    <w:rsid w:val="00733E9A"/>
    <w:rsid w:val="00734C8E"/>
    <w:rsid w:val="0073547C"/>
    <w:rsid w:val="0073655A"/>
    <w:rsid w:val="0073672F"/>
    <w:rsid w:val="00736A9E"/>
    <w:rsid w:val="007373AA"/>
    <w:rsid w:val="00737A77"/>
    <w:rsid w:val="00737D26"/>
    <w:rsid w:val="00737F66"/>
    <w:rsid w:val="00740096"/>
    <w:rsid w:val="007406AE"/>
    <w:rsid w:val="0074129D"/>
    <w:rsid w:val="007413AA"/>
    <w:rsid w:val="00741BC1"/>
    <w:rsid w:val="00742578"/>
    <w:rsid w:val="00742AA9"/>
    <w:rsid w:val="00742B7E"/>
    <w:rsid w:val="00742D4E"/>
    <w:rsid w:val="007438D4"/>
    <w:rsid w:val="0074391E"/>
    <w:rsid w:val="0074420D"/>
    <w:rsid w:val="00744C45"/>
    <w:rsid w:val="00744ED8"/>
    <w:rsid w:val="00745CF4"/>
    <w:rsid w:val="007462D4"/>
    <w:rsid w:val="0074672E"/>
    <w:rsid w:val="007469EF"/>
    <w:rsid w:val="00746A7E"/>
    <w:rsid w:val="00747BD6"/>
    <w:rsid w:val="00747C99"/>
    <w:rsid w:val="0075098F"/>
    <w:rsid w:val="00750CCC"/>
    <w:rsid w:val="00751394"/>
    <w:rsid w:val="0075166C"/>
    <w:rsid w:val="00752593"/>
    <w:rsid w:val="00752901"/>
    <w:rsid w:val="0075308A"/>
    <w:rsid w:val="0075344C"/>
    <w:rsid w:val="00754172"/>
    <w:rsid w:val="007542DE"/>
    <w:rsid w:val="0075475D"/>
    <w:rsid w:val="00754A0D"/>
    <w:rsid w:val="00755700"/>
    <w:rsid w:val="007557B5"/>
    <w:rsid w:val="00755E6F"/>
    <w:rsid w:val="007560B8"/>
    <w:rsid w:val="0075611B"/>
    <w:rsid w:val="00756123"/>
    <w:rsid w:val="007564A1"/>
    <w:rsid w:val="007567E4"/>
    <w:rsid w:val="00757599"/>
    <w:rsid w:val="00757641"/>
    <w:rsid w:val="00761098"/>
    <w:rsid w:val="007620A3"/>
    <w:rsid w:val="00765285"/>
    <w:rsid w:val="007654B5"/>
    <w:rsid w:val="0076636E"/>
    <w:rsid w:val="007669D3"/>
    <w:rsid w:val="00766B98"/>
    <w:rsid w:val="007676D4"/>
    <w:rsid w:val="00767C03"/>
    <w:rsid w:val="00767CD4"/>
    <w:rsid w:val="00770216"/>
    <w:rsid w:val="007703C4"/>
    <w:rsid w:val="007703FE"/>
    <w:rsid w:val="00770A1F"/>
    <w:rsid w:val="0077200E"/>
    <w:rsid w:val="007729BB"/>
    <w:rsid w:val="00772C25"/>
    <w:rsid w:val="0077311D"/>
    <w:rsid w:val="007734B9"/>
    <w:rsid w:val="00773747"/>
    <w:rsid w:val="00773BEF"/>
    <w:rsid w:val="00774280"/>
    <w:rsid w:val="00774569"/>
    <w:rsid w:val="00774A08"/>
    <w:rsid w:val="0077572E"/>
    <w:rsid w:val="007759B4"/>
    <w:rsid w:val="00775C5B"/>
    <w:rsid w:val="0077678C"/>
    <w:rsid w:val="007769D2"/>
    <w:rsid w:val="00776A33"/>
    <w:rsid w:val="00776A3F"/>
    <w:rsid w:val="00777646"/>
    <w:rsid w:val="0077782B"/>
    <w:rsid w:val="00777DFC"/>
    <w:rsid w:val="00780094"/>
    <w:rsid w:val="00780335"/>
    <w:rsid w:val="007807F6"/>
    <w:rsid w:val="00781400"/>
    <w:rsid w:val="007814A0"/>
    <w:rsid w:val="00781808"/>
    <w:rsid w:val="00781835"/>
    <w:rsid w:val="00781891"/>
    <w:rsid w:val="007818BC"/>
    <w:rsid w:val="00781A28"/>
    <w:rsid w:val="00782334"/>
    <w:rsid w:val="00782883"/>
    <w:rsid w:val="00782965"/>
    <w:rsid w:val="007837E5"/>
    <w:rsid w:val="00784959"/>
    <w:rsid w:val="0078495E"/>
    <w:rsid w:val="007854CF"/>
    <w:rsid w:val="007870F0"/>
    <w:rsid w:val="007873EE"/>
    <w:rsid w:val="00787A8C"/>
    <w:rsid w:val="00787C90"/>
    <w:rsid w:val="00790170"/>
    <w:rsid w:val="00790600"/>
    <w:rsid w:val="00791256"/>
    <w:rsid w:val="00791BB3"/>
    <w:rsid w:val="00793288"/>
    <w:rsid w:val="007942D2"/>
    <w:rsid w:val="00794FFC"/>
    <w:rsid w:val="00795004"/>
    <w:rsid w:val="007954C3"/>
    <w:rsid w:val="00795504"/>
    <w:rsid w:val="00795F72"/>
    <w:rsid w:val="00796343"/>
    <w:rsid w:val="0079634D"/>
    <w:rsid w:val="00796F39"/>
    <w:rsid w:val="00797A26"/>
    <w:rsid w:val="00797C57"/>
    <w:rsid w:val="007A319B"/>
    <w:rsid w:val="007A3811"/>
    <w:rsid w:val="007A3897"/>
    <w:rsid w:val="007A3E95"/>
    <w:rsid w:val="007A3EE8"/>
    <w:rsid w:val="007A40F9"/>
    <w:rsid w:val="007A5C95"/>
    <w:rsid w:val="007A5E18"/>
    <w:rsid w:val="007A5EFD"/>
    <w:rsid w:val="007A5F93"/>
    <w:rsid w:val="007A6A15"/>
    <w:rsid w:val="007A7080"/>
    <w:rsid w:val="007A76C7"/>
    <w:rsid w:val="007B0F35"/>
    <w:rsid w:val="007B1861"/>
    <w:rsid w:val="007B19A6"/>
    <w:rsid w:val="007B1D7B"/>
    <w:rsid w:val="007B212F"/>
    <w:rsid w:val="007B2477"/>
    <w:rsid w:val="007B4717"/>
    <w:rsid w:val="007B4AF7"/>
    <w:rsid w:val="007B54E0"/>
    <w:rsid w:val="007B59AD"/>
    <w:rsid w:val="007B5B04"/>
    <w:rsid w:val="007B5D0F"/>
    <w:rsid w:val="007B728D"/>
    <w:rsid w:val="007B73A2"/>
    <w:rsid w:val="007B7410"/>
    <w:rsid w:val="007B7985"/>
    <w:rsid w:val="007B7FBF"/>
    <w:rsid w:val="007C031F"/>
    <w:rsid w:val="007C0816"/>
    <w:rsid w:val="007C086A"/>
    <w:rsid w:val="007C0E4E"/>
    <w:rsid w:val="007C1312"/>
    <w:rsid w:val="007C2724"/>
    <w:rsid w:val="007C27B0"/>
    <w:rsid w:val="007C2CAC"/>
    <w:rsid w:val="007C322F"/>
    <w:rsid w:val="007C3695"/>
    <w:rsid w:val="007C3C13"/>
    <w:rsid w:val="007C4958"/>
    <w:rsid w:val="007C5A36"/>
    <w:rsid w:val="007C64AB"/>
    <w:rsid w:val="007C6A41"/>
    <w:rsid w:val="007C72AF"/>
    <w:rsid w:val="007C77A5"/>
    <w:rsid w:val="007C7F9F"/>
    <w:rsid w:val="007D0124"/>
    <w:rsid w:val="007D025C"/>
    <w:rsid w:val="007D0AC1"/>
    <w:rsid w:val="007D13D1"/>
    <w:rsid w:val="007D16E1"/>
    <w:rsid w:val="007D1B5B"/>
    <w:rsid w:val="007D2A52"/>
    <w:rsid w:val="007D336B"/>
    <w:rsid w:val="007D3433"/>
    <w:rsid w:val="007D387E"/>
    <w:rsid w:val="007D3ACF"/>
    <w:rsid w:val="007D3B3D"/>
    <w:rsid w:val="007D3D26"/>
    <w:rsid w:val="007D467A"/>
    <w:rsid w:val="007D5568"/>
    <w:rsid w:val="007D5B88"/>
    <w:rsid w:val="007D6238"/>
    <w:rsid w:val="007D6306"/>
    <w:rsid w:val="007D698B"/>
    <w:rsid w:val="007D6BF0"/>
    <w:rsid w:val="007D72F9"/>
    <w:rsid w:val="007D77F4"/>
    <w:rsid w:val="007D7A91"/>
    <w:rsid w:val="007D7D7A"/>
    <w:rsid w:val="007E0BC9"/>
    <w:rsid w:val="007E0D9E"/>
    <w:rsid w:val="007E1F91"/>
    <w:rsid w:val="007E4084"/>
    <w:rsid w:val="007E4614"/>
    <w:rsid w:val="007E4729"/>
    <w:rsid w:val="007E48E5"/>
    <w:rsid w:val="007E5215"/>
    <w:rsid w:val="007E581E"/>
    <w:rsid w:val="007E60E1"/>
    <w:rsid w:val="007E64A7"/>
    <w:rsid w:val="007E79F6"/>
    <w:rsid w:val="007E7CED"/>
    <w:rsid w:val="007F01AB"/>
    <w:rsid w:val="007F08CE"/>
    <w:rsid w:val="007F0D66"/>
    <w:rsid w:val="007F0D71"/>
    <w:rsid w:val="007F14B9"/>
    <w:rsid w:val="007F1501"/>
    <w:rsid w:val="007F2762"/>
    <w:rsid w:val="007F3CD2"/>
    <w:rsid w:val="007F4320"/>
    <w:rsid w:val="007F4541"/>
    <w:rsid w:val="007F4732"/>
    <w:rsid w:val="007F57AF"/>
    <w:rsid w:val="007F5971"/>
    <w:rsid w:val="007F5EFE"/>
    <w:rsid w:val="007F6195"/>
    <w:rsid w:val="007F6D9C"/>
    <w:rsid w:val="007F6EF9"/>
    <w:rsid w:val="007F7984"/>
    <w:rsid w:val="007F7B61"/>
    <w:rsid w:val="007F7D01"/>
    <w:rsid w:val="00800B0E"/>
    <w:rsid w:val="00801AAF"/>
    <w:rsid w:val="00802049"/>
    <w:rsid w:val="008025A9"/>
    <w:rsid w:val="00802925"/>
    <w:rsid w:val="00803313"/>
    <w:rsid w:val="008036E6"/>
    <w:rsid w:val="00804534"/>
    <w:rsid w:val="00804685"/>
    <w:rsid w:val="008046C9"/>
    <w:rsid w:val="00804732"/>
    <w:rsid w:val="00804838"/>
    <w:rsid w:val="00804ADB"/>
    <w:rsid w:val="00806765"/>
    <w:rsid w:val="00807C85"/>
    <w:rsid w:val="00807EDF"/>
    <w:rsid w:val="008119D1"/>
    <w:rsid w:val="00811DE0"/>
    <w:rsid w:val="00811FE1"/>
    <w:rsid w:val="00812667"/>
    <w:rsid w:val="00813BA7"/>
    <w:rsid w:val="008141A1"/>
    <w:rsid w:val="008143C3"/>
    <w:rsid w:val="00814C93"/>
    <w:rsid w:val="00814F9E"/>
    <w:rsid w:val="008154AE"/>
    <w:rsid w:val="00815898"/>
    <w:rsid w:val="00815A9A"/>
    <w:rsid w:val="00816492"/>
    <w:rsid w:val="0081770C"/>
    <w:rsid w:val="00817A1A"/>
    <w:rsid w:val="00817D1C"/>
    <w:rsid w:val="00820BDD"/>
    <w:rsid w:val="00820C7C"/>
    <w:rsid w:val="00820DED"/>
    <w:rsid w:val="00823C5F"/>
    <w:rsid w:val="0082406A"/>
    <w:rsid w:val="00824E1B"/>
    <w:rsid w:val="0082516E"/>
    <w:rsid w:val="00825182"/>
    <w:rsid w:val="0082528B"/>
    <w:rsid w:val="00825815"/>
    <w:rsid w:val="00825821"/>
    <w:rsid w:val="00826025"/>
    <w:rsid w:val="00826B21"/>
    <w:rsid w:val="0082759F"/>
    <w:rsid w:val="008275E5"/>
    <w:rsid w:val="00827CFD"/>
    <w:rsid w:val="0083078A"/>
    <w:rsid w:val="00832C8A"/>
    <w:rsid w:val="0083319F"/>
    <w:rsid w:val="0083416E"/>
    <w:rsid w:val="0083470E"/>
    <w:rsid w:val="008347A2"/>
    <w:rsid w:val="00834994"/>
    <w:rsid w:val="008351F3"/>
    <w:rsid w:val="00835AC8"/>
    <w:rsid w:val="00835FAC"/>
    <w:rsid w:val="0083600E"/>
    <w:rsid w:val="00836243"/>
    <w:rsid w:val="00836487"/>
    <w:rsid w:val="00836767"/>
    <w:rsid w:val="0083778D"/>
    <w:rsid w:val="008379B9"/>
    <w:rsid w:val="00840133"/>
    <w:rsid w:val="00841567"/>
    <w:rsid w:val="00841891"/>
    <w:rsid w:val="008419FE"/>
    <w:rsid w:val="00841B6F"/>
    <w:rsid w:val="00841DE7"/>
    <w:rsid w:val="00842C5B"/>
    <w:rsid w:val="00842FC0"/>
    <w:rsid w:val="00843D1C"/>
    <w:rsid w:val="008456ED"/>
    <w:rsid w:val="0084584E"/>
    <w:rsid w:val="0084713D"/>
    <w:rsid w:val="008471C6"/>
    <w:rsid w:val="008472A9"/>
    <w:rsid w:val="008474AA"/>
    <w:rsid w:val="00851265"/>
    <w:rsid w:val="00853151"/>
    <w:rsid w:val="008537DC"/>
    <w:rsid w:val="0085417A"/>
    <w:rsid w:val="008544CE"/>
    <w:rsid w:val="008550AA"/>
    <w:rsid w:val="0085623B"/>
    <w:rsid w:val="008569E4"/>
    <w:rsid w:val="00856BC2"/>
    <w:rsid w:val="0085757D"/>
    <w:rsid w:val="0085778D"/>
    <w:rsid w:val="00857937"/>
    <w:rsid w:val="00860B62"/>
    <w:rsid w:val="00861187"/>
    <w:rsid w:val="00861803"/>
    <w:rsid w:val="00861D97"/>
    <w:rsid w:val="00862A80"/>
    <w:rsid w:val="00862B98"/>
    <w:rsid w:val="00863574"/>
    <w:rsid w:val="008641C3"/>
    <w:rsid w:val="00864591"/>
    <w:rsid w:val="008645A6"/>
    <w:rsid w:val="00864C92"/>
    <w:rsid w:val="0086519F"/>
    <w:rsid w:val="00865E5F"/>
    <w:rsid w:val="00866679"/>
    <w:rsid w:val="00866B8D"/>
    <w:rsid w:val="00867ACC"/>
    <w:rsid w:val="00870DFA"/>
    <w:rsid w:val="008710D4"/>
    <w:rsid w:val="008711EC"/>
    <w:rsid w:val="00871204"/>
    <w:rsid w:val="008713F9"/>
    <w:rsid w:val="00871667"/>
    <w:rsid w:val="0087254D"/>
    <w:rsid w:val="008725BF"/>
    <w:rsid w:val="00873428"/>
    <w:rsid w:val="0087411A"/>
    <w:rsid w:val="008742DF"/>
    <w:rsid w:val="008767B5"/>
    <w:rsid w:val="00876B3B"/>
    <w:rsid w:val="00877339"/>
    <w:rsid w:val="0087736B"/>
    <w:rsid w:val="00877C83"/>
    <w:rsid w:val="00880D2C"/>
    <w:rsid w:val="00880FB2"/>
    <w:rsid w:val="0088137F"/>
    <w:rsid w:val="00881B08"/>
    <w:rsid w:val="00881BF6"/>
    <w:rsid w:val="0088232E"/>
    <w:rsid w:val="008823E9"/>
    <w:rsid w:val="00882D2A"/>
    <w:rsid w:val="00883624"/>
    <w:rsid w:val="00883758"/>
    <w:rsid w:val="0088464A"/>
    <w:rsid w:val="008847A5"/>
    <w:rsid w:val="008855E3"/>
    <w:rsid w:val="00885D1B"/>
    <w:rsid w:val="00885E7A"/>
    <w:rsid w:val="00885E82"/>
    <w:rsid w:val="00886078"/>
    <w:rsid w:val="00886684"/>
    <w:rsid w:val="00886B97"/>
    <w:rsid w:val="00887C62"/>
    <w:rsid w:val="00887EEC"/>
    <w:rsid w:val="008906BA"/>
    <w:rsid w:val="008909AA"/>
    <w:rsid w:val="008911F3"/>
    <w:rsid w:val="008912B7"/>
    <w:rsid w:val="00891EF8"/>
    <w:rsid w:val="00892C59"/>
    <w:rsid w:val="00892E91"/>
    <w:rsid w:val="008936AF"/>
    <w:rsid w:val="00893BA7"/>
    <w:rsid w:val="00893E98"/>
    <w:rsid w:val="00894294"/>
    <w:rsid w:val="008945F6"/>
    <w:rsid w:val="00894B4B"/>
    <w:rsid w:val="00894B78"/>
    <w:rsid w:val="00895936"/>
    <w:rsid w:val="00895B54"/>
    <w:rsid w:val="00895C4E"/>
    <w:rsid w:val="00895C8C"/>
    <w:rsid w:val="00896CA4"/>
    <w:rsid w:val="00897D4F"/>
    <w:rsid w:val="008A1154"/>
    <w:rsid w:val="008A170B"/>
    <w:rsid w:val="008A2423"/>
    <w:rsid w:val="008A26C1"/>
    <w:rsid w:val="008A3218"/>
    <w:rsid w:val="008A3F29"/>
    <w:rsid w:val="008A422E"/>
    <w:rsid w:val="008A4775"/>
    <w:rsid w:val="008A4904"/>
    <w:rsid w:val="008A494E"/>
    <w:rsid w:val="008A50E1"/>
    <w:rsid w:val="008A67F4"/>
    <w:rsid w:val="008A6D84"/>
    <w:rsid w:val="008A6FFB"/>
    <w:rsid w:val="008B003B"/>
    <w:rsid w:val="008B01B8"/>
    <w:rsid w:val="008B03C0"/>
    <w:rsid w:val="008B1E69"/>
    <w:rsid w:val="008B233E"/>
    <w:rsid w:val="008B2A48"/>
    <w:rsid w:val="008B390B"/>
    <w:rsid w:val="008B3BED"/>
    <w:rsid w:val="008B40F2"/>
    <w:rsid w:val="008B547A"/>
    <w:rsid w:val="008B54C5"/>
    <w:rsid w:val="008B553B"/>
    <w:rsid w:val="008B572E"/>
    <w:rsid w:val="008B5AB8"/>
    <w:rsid w:val="008B610B"/>
    <w:rsid w:val="008B6784"/>
    <w:rsid w:val="008B7B86"/>
    <w:rsid w:val="008C0165"/>
    <w:rsid w:val="008C0C9E"/>
    <w:rsid w:val="008C12A5"/>
    <w:rsid w:val="008C1915"/>
    <w:rsid w:val="008C3014"/>
    <w:rsid w:val="008C32E7"/>
    <w:rsid w:val="008C3BC0"/>
    <w:rsid w:val="008C3F66"/>
    <w:rsid w:val="008C499C"/>
    <w:rsid w:val="008C5393"/>
    <w:rsid w:val="008C7C78"/>
    <w:rsid w:val="008C7E39"/>
    <w:rsid w:val="008D2749"/>
    <w:rsid w:val="008D34C5"/>
    <w:rsid w:val="008D3867"/>
    <w:rsid w:val="008D38C9"/>
    <w:rsid w:val="008D3990"/>
    <w:rsid w:val="008D3C34"/>
    <w:rsid w:val="008D588A"/>
    <w:rsid w:val="008D60EF"/>
    <w:rsid w:val="008D76F4"/>
    <w:rsid w:val="008D7871"/>
    <w:rsid w:val="008E02B1"/>
    <w:rsid w:val="008E131A"/>
    <w:rsid w:val="008E1374"/>
    <w:rsid w:val="008E217B"/>
    <w:rsid w:val="008E4F96"/>
    <w:rsid w:val="008E563F"/>
    <w:rsid w:val="008E570E"/>
    <w:rsid w:val="008E5A40"/>
    <w:rsid w:val="008E6117"/>
    <w:rsid w:val="008E64A6"/>
    <w:rsid w:val="008E65FE"/>
    <w:rsid w:val="008E693E"/>
    <w:rsid w:val="008E72D6"/>
    <w:rsid w:val="008F0255"/>
    <w:rsid w:val="008F119C"/>
    <w:rsid w:val="008F13B9"/>
    <w:rsid w:val="008F1824"/>
    <w:rsid w:val="008F1F07"/>
    <w:rsid w:val="008F34BD"/>
    <w:rsid w:val="008F3D1E"/>
    <w:rsid w:val="008F3ECF"/>
    <w:rsid w:val="008F41C0"/>
    <w:rsid w:val="008F45B5"/>
    <w:rsid w:val="009003D9"/>
    <w:rsid w:val="0090050C"/>
    <w:rsid w:val="00901A2B"/>
    <w:rsid w:val="00901AF4"/>
    <w:rsid w:val="009041C7"/>
    <w:rsid w:val="00904A78"/>
    <w:rsid w:val="00904DD8"/>
    <w:rsid w:val="0090550B"/>
    <w:rsid w:val="009056DC"/>
    <w:rsid w:val="00906A04"/>
    <w:rsid w:val="00906D6B"/>
    <w:rsid w:val="009070DC"/>
    <w:rsid w:val="00910495"/>
    <w:rsid w:val="0091087D"/>
    <w:rsid w:val="00911206"/>
    <w:rsid w:val="00912746"/>
    <w:rsid w:val="009133D1"/>
    <w:rsid w:val="009139E0"/>
    <w:rsid w:val="00913A0C"/>
    <w:rsid w:val="00913D09"/>
    <w:rsid w:val="00914ECF"/>
    <w:rsid w:val="00915C29"/>
    <w:rsid w:val="0091611E"/>
    <w:rsid w:val="00916CCF"/>
    <w:rsid w:val="0091758B"/>
    <w:rsid w:val="00920A72"/>
    <w:rsid w:val="00921103"/>
    <w:rsid w:val="009218A8"/>
    <w:rsid w:val="0092205C"/>
    <w:rsid w:val="009226A0"/>
    <w:rsid w:val="009251DD"/>
    <w:rsid w:val="009252FC"/>
    <w:rsid w:val="00925584"/>
    <w:rsid w:val="00926A98"/>
    <w:rsid w:val="00927F35"/>
    <w:rsid w:val="009302CC"/>
    <w:rsid w:val="0093055D"/>
    <w:rsid w:val="009310C2"/>
    <w:rsid w:val="009316DE"/>
    <w:rsid w:val="00931FF2"/>
    <w:rsid w:val="00932626"/>
    <w:rsid w:val="00932B4B"/>
    <w:rsid w:val="00933A5E"/>
    <w:rsid w:val="00934C25"/>
    <w:rsid w:val="0093717C"/>
    <w:rsid w:val="009400CD"/>
    <w:rsid w:val="009404B1"/>
    <w:rsid w:val="009407F6"/>
    <w:rsid w:val="00941355"/>
    <w:rsid w:val="00941422"/>
    <w:rsid w:val="009428DD"/>
    <w:rsid w:val="009442C2"/>
    <w:rsid w:val="0094520D"/>
    <w:rsid w:val="00945491"/>
    <w:rsid w:val="00945CD4"/>
    <w:rsid w:val="00946051"/>
    <w:rsid w:val="0094613D"/>
    <w:rsid w:val="00946AF9"/>
    <w:rsid w:val="00946D7B"/>
    <w:rsid w:val="00947A28"/>
    <w:rsid w:val="00947C78"/>
    <w:rsid w:val="00950226"/>
    <w:rsid w:val="00950FD3"/>
    <w:rsid w:val="00951835"/>
    <w:rsid w:val="00953817"/>
    <w:rsid w:val="009544E5"/>
    <w:rsid w:val="0095486C"/>
    <w:rsid w:val="00954949"/>
    <w:rsid w:val="00956A92"/>
    <w:rsid w:val="00956D48"/>
    <w:rsid w:val="00957D83"/>
    <w:rsid w:val="00957FCE"/>
    <w:rsid w:val="009605A4"/>
    <w:rsid w:val="009622D6"/>
    <w:rsid w:val="009633B2"/>
    <w:rsid w:val="009640AF"/>
    <w:rsid w:val="00964407"/>
    <w:rsid w:val="00964AAE"/>
    <w:rsid w:val="00964D60"/>
    <w:rsid w:val="0096518B"/>
    <w:rsid w:val="0096573E"/>
    <w:rsid w:val="0096633B"/>
    <w:rsid w:val="009677A7"/>
    <w:rsid w:val="009679D2"/>
    <w:rsid w:val="00970A60"/>
    <w:rsid w:val="00970B9C"/>
    <w:rsid w:val="00970C57"/>
    <w:rsid w:val="00971268"/>
    <w:rsid w:val="00971951"/>
    <w:rsid w:val="009719FF"/>
    <w:rsid w:val="00973514"/>
    <w:rsid w:val="00974098"/>
    <w:rsid w:val="009745B1"/>
    <w:rsid w:val="00975255"/>
    <w:rsid w:val="0097525B"/>
    <w:rsid w:val="009757E9"/>
    <w:rsid w:val="00976246"/>
    <w:rsid w:val="00976887"/>
    <w:rsid w:val="00977A29"/>
    <w:rsid w:val="00980710"/>
    <w:rsid w:val="00981479"/>
    <w:rsid w:val="00981957"/>
    <w:rsid w:val="00982762"/>
    <w:rsid w:val="00982D53"/>
    <w:rsid w:val="009830B7"/>
    <w:rsid w:val="00983BD5"/>
    <w:rsid w:val="009841B8"/>
    <w:rsid w:val="00985D29"/>
    <w:rsid w:val="00986067"/>
    <w:rsid w:val="009874F9"/>
    <w:rsid w:val="00991940"/>
    <w:rsid w:val="0099263A"/>
    <w:rsid w:val="00992C43"/>
    <w:rsid w:val="00992D1E"/>
    <w:rsid w:val="00994E52"/>
    <w:rsid w:val="00995464"/>
    <w:rsid w:val="009954DE"/>
    <w:rsid w:val="00995782"/>
    <w:rsid w:val="009960AD"/>
    <w:rsid w:val="00996278"/>
    <w:rsid w:val="00996ED0"/>
    <w:rsid w:val="00997071"/>
    <w:rsid w:val="00997193"/>
    <w:rsid w:val="009A010E"/>
    <w:rsid w:val="009A181C"/>
    <w:rsid w:val="009A1857"/>
    <w:rsid w:val="009A18C7"/>
    <w:rsid w:val="009A2A7F"/>
    <w:rsid w:val="009A2CCA"/>
    <w:rsid w:val="009A2E47"/>
    <w:rsid w:val="009A4639"/>
    <w:rsid w:val="009A46FA"/>
    <w:rsid w:val="009A5BDE"/>
    <w:rsid w:val="009A5E2F"/>
    <w:rsid w:val="009A61BE"/>
    <w:rsid w:val="009A61CD"/>
    <w:rsid w:val="009A6349"/>
    <w:rsid w:val="009A691F"/>
    <w:rsid w:val="009A704B"/>
    <w:rsid w:val="009A794F"/>
    <w:rsid w:val="009A7F10"/>
    <w:rsid w:val="009B01DD"/>
    <w:rsid w:val="009B07B4"/>
    <w:rsid w:val="009B0A4B"/>
    <w:rsid w:val="009B129B"/>
    <w:rsid w:val="009B14B2"/>
    <w:rsid w:val="009B285D"/>
    <w:rsid w:val="009B2B18"/>
    <w:rsid w:val="009B2BBF"/>
    <w:rsid w:val="009B3B2D"/>
    <w:rsid w:val="009B4854"/>
    <w:rsid w:val="009B569C"/>
    <w:rsid w:val="009B5EAD"/>
    <w:rsid w:val="009B64F5"/>
    <w:rsid w:val="009B6D7E"/>
    <w:rsid w:val="009B717C"/>
    <w:rsid w:val="009B73AD"/>
    <w:rsid w:val="009C2CA8"/>
    <w:rsid w:val="009C2E56"/>
    <w:rsid w:val="009C3EAA"/>
    <w:rsid w:val="009C4C75"/>
    <w:rsid w:val="009C5BD7"/>
    <w:rsid w:val="009C613F"/>
    <w:rsid w:val="009C615A"/>
    <w:rsid w:val="009C6958"/>
    <w:rsid w:val="009C698C"/>
    <w:rsid w:val="009C6D02"/>
    <w:rsid w:val="009C73C3"/>
    <w:rsid w:val="009C7DEA"/>
    <w:rsid w:val="009D007F"/>
    <w:rsid w:val="009D03B1"/>
    <w:rsid w:val="009D099A"/>
    <w:rsid w:val="009D1786"/>
    <w:rsid w:val="009D1D87"/>
    <w:rsid w:val="009D376A"/>
    <w:rsid w:val="009D3BB7"/>
    <w:rsid w:val="009D3C2A"/>
    <w:rsid w:val="009D4E28"/>
    <w:rsid w:val="009D68EA"/>
    <w:rsid w:val="009D743A"/>
    <w:rsid w:val="009D74FD"/>
    <w:rsid w:val="009E108B"/>
    <w:rsid w:val="009E125A"/>
    <w:rsid w:val="009E166E"/>
    <w:rsid w:val="009E1E44"/>
    <w:rsid w:val="009E297D"/>
    <w:rsid w:val="009E416F"/>
    <w:rsid w:val="009E422A"/>
    <w:rsid w:val="009E428E"/>
    <w:rsid w:val="009E475A"/>
    <w:rsid w:val="009E4B7A"/>
    <w:rsid w:val="009E530E"/>
    <w:rsid w:val="009E5734"/>
    <w:rsid w:val="009E5B8D"/>
    <w:rsid w:val="009E5C69"/>
    <w:rsid w:val="009E7357"/>
    <w:rsid w:val="009E76AB"/>
    <w:rsid w:val="009E7C9B"/>
    <w:rsid w:val="009F0045"/>
    <w:rsid w:val="009F0A14"/>
    <w:rsid w:val="009F0B1A"/>
    <w:rsid w:val="009F0DCB"/>
    <w:rsid w:val="009F13B1"/>
    <w:rsid w:val="009F13B7"/>
    <w:rsid w:val="009F15A1"/>
    <w:rsid w:val="009F15D3"/>
    <w:rsid w:val="009F28F6"/>
    <w:rsid w:val="009F2BA5"/>
    <w:rsid w:val="009F2E6B"/>
    <w:rsid w:val="009F3220"/>
    <w:rsid w:val="009F5BC4"/>
    <w:rsid w:val="009F7A31"/>
    <w:rsid w:val="009F7E1C"/>
    <w:rsid w:val="00A0030F"/>
    <w:rsid w:val="00A00907"/>
    <w:rsid w:val="00A00C96"/>
    <w:rsid w:val="00A00CD2"/>
    <w:rsid w:val="00A010E9"/>
    <w:rsid w:val="00A01A7B"/>
    <w:rsid w:val="00A01ADF"/>
    <w:rsid w:val="00A02B2F"/>
    <w:rsid w:val="00A02DDC"/>
    <w:rsid w:val="00A0315F"/>
    <w:rsid w:val="00A03301"/>
    <w:rsid w:val="00A037D6"/>
    <w:rsid w:val="00A04EA7"/>
    <w:rsid w:val="00A04FFD"/>
    <w:rsid w:val="00A05BA1"/>
    <w:rsid w:val="00A064DF"/>
    <w:rsid w:val="00A06FA2"/>
    <w:rsid w:val="00A07583"/>
    <w:rsid w:val="00A07E29"/>
    <w:rsid w:val="00A10497"/>
    <w:rsid w:val="00A10AB7"/>
    <w:rsid w:val="00A1103E"/>
    <w:rsid w:val="00A117CD"/>
    <w:rsid w:val="00A120F2"/>
    <w:rsid w:val="00A12624"/>
    <w:rsid w:val="00A140C9"/>
    <w:rsid w:val="00A156C4"/>
    <w:rsid w:val="00A158B0"/>
    <w:rsid w:val="00A158D4"/>
    <w:rsid w:val="00A16264"/>
    <w:rsid w:val="00A16413"/>
    <w:rsid w:val="00A1655F"/>
    <w:rsid w:val="00A174BD"/>
    <w:rsid w:val="00A2046C"/>
    <w:rsid w:val="00A21D32"/>
    <w:rsid w:val="00A227E4"/>
    <w:rsid w:val="00A228F7"/>
    <w:rsid w:val="00A22C88"/>
    <w:rsid w:val="00A23351"/>
    <w:rsid w:val="00A235CA"/>
    <w:rsid w:val="00A23B9B"/>
    <w:rsid w:val="00A23C43"/>
    <w:rsid w:val="00A2443F"/>
    <w:rsid w:val="00A24FD2"/>
    <w:rsid w:val="00A2521B"/>
    <w:rsid w:val="00A25648"/>
    <w:rsid w:val="00A25985"/>
    <w:rsid w:val="00A26145"/>
    <w:rsid w:val="00A263FF"/>
    <w:rsid w:val="00A265E1"/>
    <w:rsid w:val="00A269A2"/>
    <w:rsid w:val="00A26A2B"/>
    <w:rsid w:val="00A300E9"/>
    <w:rsid w:val="00A31389"/>
    <w:rsid w:val="00A31716"/>
    <w:rsid w:val="00A330BD"/>
    <w:rsid w:val="00A346A6"/>
    <w:rsid w:val="00A346BC"/>
    <w:rsid w:val="00A3482E"/>
    <w:rsid w:val="00A34CE6"/>
    <w:rsid w:val="00A35AC5"/>
    <w:rsid w:val="00A35F96"/>
    <w:rsid w:val="00A36CAC"/>
    <w:rsid w:val="00A37140"/>
    <w:rsid w:val="00A40F66"/>
    <w:rsid w:val="00A41708"/>
    <w:rsid w:val="00A42242"/>
    <w:rsid w:val="00A422D0"/>
    <w:rsid w:val="00A42489"/>
    <w:rsid w:val="00A42494"/>
    <w:rsid w:val="00A4388C"/>
    <w:rsid w:val="00A44037"/>
    <w:rsid w:val="00A445AD"/>
    <w:rsid w:val="00A44CD5"/>
    <w:rsid w:val="00A45623"/>
    <w:rsid w:val="00A45984"/>
    <w:rsid w:val="00A45E9C"/>
    <w:rsid w:val="00A46402"/>
    <w:rsid w:val="00A475D1"/>
    <w:rsid w:val="00A50B77"/>
    <w:rsid w:val="00A51016"/>
    <w:rsid w:val="00A53636"/>
    <w:rsid w:val="00A536FF"/>
    <w:rsid w:val="00A55A3B"/>
    <w:rsid w:val="00A55FAF"/>
    <w:rsid w:val="00A565EC"/>
    <w:rsid w:val="00A57286"/>
    <w:rsid w:val="00A5755E"/>
    <w:rsid w:val="00A575CE"/>
    <w:rsid w:val="00A576D9"/>
    <w:rsid w:val="00A579E0"/>
    <w:rsid w:val="00A57B01"/>
    <w:rsid w:val="00A6045C"/>
    <w:rsid w:val="00A61896"/>
    <w:rsid w:val="00A624BC"/>
    <w:rsid w:val="00A62789"/>
    <w:rsid w:val="00A62D30"/>
    <w:rsid w:val="00A62E24"/>
    <w:rsid w:val="00A630E0"/>
    <w:rsid w:val="00A63187"/>
    <w:rsid w:val="00A637E6"/>
    <w:rsid w:val="00A64091"/>
    <w:rsid w:val="00A64398"/>
    <w:rsid w:val="00A64F22"/>
    <w:rsid w:val="00A6561C"/>
    <w:rsid w:val="00A67515"/>
    <w:rsid w:val="00A67B32"/>
    <w:rsid w:val="00A703EB"/>
    <w:rsid w:val="00A707EF"/>
    <w:rsid w:val="00A70ABB"/>
    <w:rsid w:val="00A7112D"/>
    <w:rsid w:val="00A71935"/>
    <w:rsid w:val="00A719C1"/>
    <w:rsid w:val="00A72B5B"/>
    <w:rsid w:val="00A73177"/>
    <w:rsid w:val="00A73C98"/>
    <w:rsid w:val="00A74F18"/>
    <w:rsid w:val="00A75B2B"/>
    <w:rsid w:val="00A75DDE"/>
    <w:rsid w:val="00A760CA"/>
    <w:rsid w:val="00A76C61"/>
    <w:rsid w:val="00A77949"/>
    <w:rsid w:val="00A77F74"/>
    <w:rsid w:val="00A801B4"/>
    <w:rsid w:val="00A805E2"/>
    <w:rsid w:val="00A80B26"/>
    <w:rsid w:val="00A81411"/>
    <w:rsid w:val="00A81D82"/>
    <w:rsid w:val="00A82278"/>
    <w:rsid w:val="00A84B4B"/>
    <w:rsid w:val="00A84F69"/>
    <w:rsid w:val="00A85445"/>
    <w:rsid w:val="00A85683"/>
    <w:rsid w:val="00A8625E"/>
    <w:rsid w:val="00A86386"/>
    <w:rsid w:val="00A867A7"/>
    <w:rsid w:val="00A86B86"/>
    <w:rsid w:val="00A8734D"/>
    <w:rsid w:val="00A87F7A"/>
    <w:rsid w:val="00A900BA"/>
    <w:rsid w:val="00A906D2"/>
    <w:rsid w:val="00A91120"/>
    <w:rsid w:val="00A91AFD"/>
    <w:rsid w:val="00A9295C"/>
    <w:rsid w:val="00A93131"/>
    <w:rsid w:val="00A9342D"/>
    <w:rsid w:val="00A93A7E"/>
    <w:rsid w:val="00A93E7D"/>
    <w:rsid w:val="00A943F3"/>
    <w:rsid w:val="00A95B57"/>
    <w:rsid w:val="00A96440"/>
    <w:rsid w:val="00A969CE"/>
    <w:rsid w:val="00A96DB8"/>
    <w:rsid w:val="00AA25D4"/>
    <w:rsid w:val="00AA294D"/>
    <w:rsid w:val="00AA2E4C"/>
    <w:rsid w:val="00AA3076"/>
    <w:rsid w:val="00AA374F"/>
    <w:rsid w:val="00AA43F8"/>
    <w:rsid w:val="00AA514F"/>
    <w:rsid w:val="00AA5BB4"/>
    <w:rsid w:val="00AA5D3F"/>
    <w:rsid w:val="00AA5F78"/>
    <w:rsid w:val="00AA68BC"/>
    <w:rsid w:val="00AA6AA9"/>
    <w:rsid w:val="00AA7527"/>
    <w:rsid w:val="00AA75FC"/>
    <w:rsid w:val="00AA77B8"/>
    <w:rsid w:val="00AA79D1"/>
    <w:rsid w:val="00AB0669"/>
    <w:rsid w:val="00AB0796"/>
    <w:rsid w:val="00AB1268"/>
    <w:rsid w:val="00AB1273"/>
    <w:rsid w:val="00AB1337"/>
    <w:rsid w:val="00AB1587"/>
    <w:rsid w:val="00AB1AD0"/>
    <w:rsid w:val="00AB1D6C"/>
    <w:rsid w:val="00AB1F99"/>
    <w:rsid w:val="00AB22A5"/>
    <w:rsid w:val="00AB278E"/>
    <w:rsid w:val="00AB29A2"/>
    <w:rsid w:val="00AB33BB"/>
    <w:rsid w:val="00AB38AE"/>
    <w:rsid w:val="00AB3927"/>
    <w:rsid w:val="00AB39B9"/>
    <w:rsid w:val="00AB4587"/>
    <w:rsid w:val="00AB4672"/>
    <w:rsid w:val="00AB492C"/>
    <w:rsid w:val="00AB5881"/>
    <w:rsid w:val="00AB628C"/>
    <w:rsid w:val="00AB6A08"/>
    <w:rsid w:val="00AB6AD8"/>
    <w:rsid w:val="00AB7A52"/>
    <w:rsid w:val="00AB7ABC"/>
    <w:rsid w:val="00AC03B2"/>
    <w:rsid w:val="00AC0734"/>
    <w:rsid w:val="00AC08ED"/>
    <w:rsid w:val="00AC10FB"/>
    <w:rsid w:val="00AC31D4"/>
    <w:rsid w:val="00AC3401"/>
    <w:rsid w:val="00AC3880"/>
    <w:rsid w:val="00AC3E07"/>
    <w:rsid w:val="00AC41E2"/>
    <w:rsid w:val="00AC43A6"/>
    <w:rsid w:val="00AC4603"/>
    <w:rsid w:val="00AC4D92"/>
    <w:rsid w:val="00AC5B32"/>
    <w:rsid w:val="00AC5CC4"/>
    <w:rsid w:val="00AC5F78"/>
    <w:rsid w:val="00AC65D2"/>
    <w:rsid w:val="00AC72B0"/>
    <w:rsid w:val="00AC77B1"/>
    <w:rsid w:val="00AC77EF"/>
    <w:rsid w:val="00AD0344"/>
    <w:rsid w:val="00AD07AD"/>
    <w:rsid w:val="00AD0C70"/>
    <w:rsid w:val="00AD1545"/>
    <w:rsid w:val="00AD1828"/>
    <w:rsid w:val="00AD1839"/>
    <w:rsid w:val="00AD231C"/>
    <w:rsid w:val="00AD260D"/>
    <w:rsid w:val="00AD2B3A"/>
    <w:rsid w:val="00AD2DAC"/>
    <w:rsid w:val="00AD35FB"/>
    <w:rsid w:val="00AD3C56"/>
    <w:rsid w:val="00AD66C6"/>
    <w:rsid w:val="00AD7E6A"/>
    <w:rsid w:val="00AE08E3"/>
    <w:rsid w:val="00AE08F1"/>
    <w:rsid w:val="00AE0C15"/>
    <w:rsid w:val="00AE0C9D"/>
    <w:rsid w:val="00AE1946"/>
    <w:rsid w:val="00AE1A76"/>
    <w:rsid w:val="00AE1CD1"/>
    <w:rsid w:val="00AE3CCC"/>
    <w:rsid w:val="00AE3D59"/>
    <w:rsid w:val="00AE4029"/>
    <w:rsid w:val="00AE430A"/>
    <w:rsid w:val="00AE48DC"/>
    <w:rsid w:val="00AE4DF0"/>
    <w:rsid w:val="00AE5272"/>
    <w:rsid w:val="00AE60EF"/>
    <w:rsid w:val="00AE71EE"/>
    <w:rsid w:val="00AE72EA"/>
    <w:rsid w:val="00AE7B39"/>
    <w:rsid w:val="00AE7EEE"/>
    <w:rsid w:val="00AF12ED"/>
    <w:rsid w:val="00AF16F8"/>
    <w:rsid w:val="00AF1772"/>
    <w:rsid w:val="00AF177A"/>
    <w:rsid w:val="00AF1CFB"/>
    <w:rsid w:val="00AF1EBF"/>
    <w:rsid w:val="00AF201A"/>
    <w:rsid w:val="00AF23BB"/>
    <w:rsid w:val="00AF3049"/>
    <w:rsid w:val="00AF3DDC"/>
    <w:rsid w:val="00AF489B"/>
    <w:rsid w:val="00AF4EF7"/>
    <w:rsid w:val="00AF53A1"/>
    <w:rsid w:val="00AF54C0"/>
    <w:rsid w:val="00AF5AB7"/>
    <w:rsid w:val="00AF6C35"/>
    <w:rsid w:val="00AF6FEF"/>
    <w:rsid w:val="00AF7AFB"/>
    <w:rsid w:val="00B000CE"/>
    <w:rsid w:val="00B001DE"/>
    <w:rsid w:val="00B0072E"/>
    <w:rsid w:val="00B008B4"/>
    <w:rsid w:val="00B00A68"/>
    <w:rsid w:val="00B00D06"/>
    <w:rsid w:val="00B010D8"/>
    <w:rsid w:val="00B0124C"/>
    <w:rsid w:val="00B015D1"/>
    <w:rsid w:val="00B01664"/>
    <w:rsid w:val="00B02751"/>
    <w:rsid w:val="00B02938"/>
    <w:rsid w:val="00B02F1A"/>
    <w:rsid w:val="00B03424"/>
    <w:rsid w:val="00B0397D"/>
    <w:rsid w:val="00B04024"/>
    <w:rsid w:val="00B04757"/>
    <w:rsid w:val="00B04C62"/>
    <w:rsid w:val="00B04EAF"/>
    <w:rsid w:val="00B05AE5"/>
    <w:rsid w:val="00B05AFE"/>
    <w:rsid w:val="00B0620D"/>
    <w:rsid w:val="00B065E4"/>
    <w:rsid w:val="00B07634"/>
    <w:rsid w:val="00B07C25"/>
    <w:rsid w:val="00B07D33"/>
    <w:rsid w:val="00B11523"/>
    <w:rsid w:val="00B11C76"/>
    <w:rsid w:val="00B11D57"/>
    <w:rsid w:val="00B12028"/>
    <w:rsid w:val="00B12322"/>
    <w:rsid w:val="00B12AAC"/>
    <w:rsid w:val="00B135E5"/>
    <w:rsid w:val="00B13827"/>
    <w:rsid w:val="00B139B1"/>
    <w:rsid w:val="00B13A9D"/>
    <w:rsid w:val="00B13F9F"/>
    <w:rsid w:val="00B144B0"/>
    <w:rsid w:val="00B14FCC"/>
    <w:rsid w:val="00B15509"/>
    <w:rsid w:val="00B17115"/>
    <w:rsid w:val="00B1730F"/>
    <w:rsid w:val="00B20328"/>
    <w:rsid w:val="00B203F1"/>
    <w:rsid w:val="00B204B3"/>
    <w:rsid w:val="00B208BE"/>
    <w:rsid w:val="00B20C9A"/>
    <w:rsid w:val="00B20E9F"/>
    <w:rsid w:val="00B22370"/>
    <w:rsid w:val="00B23462"/>
    <w:rsid w:val="00B2397F"/>
    <w:rsid w:val="00B243CC"/>
    <w:rsid w:val="00B2506D"/>
    <w:rsid w:val="00B25187"/>
    <w:rsid w:val="00B26594"/>
    <w:rsid w:val="00B2663E"/>
    <w:rsid w:val="00B266C7"/>
    <w:rsid w:val="00B26771"/>
    <w:rsid w:val="00B26BD9"/>
    <w:rsid w:val="00B27889"/>
    <w:rsid w:val="00B27E01"/>
    <w:rsid w:val="00B30D7F"/>
    <w:rsid w:val="00B317D1"/>
    <w:rsid w:val="00B31E10"/>
    <w:rsid w:val="00B331BE"/>
    <w:rsid w:val="00B33437"/>
    <w:rsid w:val="00B334A3"/>
    <w:rsid w:val="00B336F2"/>
    <w:rsid w:val="00B338FD"/>
    <w:rsid w:val="00B33CCA"/>
    <w:rsid w:val="00B33D40"/>
    <w:rsid w:val="00B3577D"/>
    <w:rsid w:val="00B35995"/>
    <w:rsid w:val="00B379B2"/>
    <w:rsid w:val="00B37A5E"/>
    <w:rsid w:val="00B406FD"/>
    <w:rsid w:val="00B408A3"/>
    <w:rsid w:val="00B408E1"/>
    <w:rsid w:val="00B42330"/>
    <w:rsid w:val="00B42932"/>
    <w:rsid w:val="00B42966"/>
    <w:rsid w:val="00B42EE5"/>
    <w:rsid w:val="00B432C3"/>
    <w:rsid w:val="00B43A69"/>
    <w:rsid w:val="00B43B09"/>
    <w:rsid w:val="00B43E26"/>
    <w:rsid w:val="00B4445B"/>
    <w:rsid w:val="00B44E06"/>
    <w:rsid w:val="00B453EC"/>
    <w:rsid w:val="00B45FCF"/>
    <w:rsid w:val="00B468B5"/>
    <w:rsid w:val="00B47A3F"/>
    <w:rsid w:val="00B47DE6"/>
    <w:rsid w:val="00B47E38"/>
    <w:rsid w:val="00B47F5B"/>
    <w:rsid w:val="00B50304"/>
    <w:rsid w:val="00B506AB"/>
    <w:rsid w:val="00B51350"/>
    <w:rsid w:val="00B516B2"/>
    <w:rsid w:val="00B51E30"/>
    <w:rsid w:val="00B52154"/>
    <w:rsid w:val="00B52306"/>
    <w:rsid w:val="00B52DC4"/>
    <w:rsid w:val="00B532E5"/>
    <w:rsid w:val="00B5383E"/>
    <w:rsid w:val="00B53973"/>
    <w:rsid w:val="00B5464C"/>
    <w:rsid w:val="00B552F8"/>
    <w:rsid w:val="00B5568B"/>
    <w:rsid w:val="00B5569A"/>
    <w:rsid w:val="00B55AEC"/>
    <w:rsid w:val="00B560F6"/>
    <w:rsid w:val="00B56B23"/>
    <w:rsid w:val="00B57783"/>
    <w:rsid w:val="00B5788E"/>
    <w:rsid w:val="00B6139D"/>
    <w:rsid w:val="00B61805"/>
    <w:rsid w:val="00B619FD"/>
    <w:rsid w:val="00B62B16"/>
    <w:rsid w:val="00B63827"/>
    <w:rsid w:val="00B63A38"/>
    <w:rsid w:val="00B63D81"/>
    <w:rsid w:val="00B63FD8"/>
    <w:rsid w:val="00B64071"/>
    <w:rsid w:val="00B64788"/>
    <w:rsid w:val="00B64952"/>
    <w:rsid w:val="00B64E71"/>
    <w:rsid w:val="00B66614"/>
    <w:rsid w:val="00B66EA3"/>
    <w:rsid w:val="00B6722A"/>
    <w:rsid w:val="00B67651"/>
    <w:rsid w:val="00B678FD"/>
    <w:rsid w:val="00B70472"/>
    <w:rsid w:val="00B705AF"/>
    <w:rsid w:val="00B70AD9"/>
    <w:rsid w:val="00B70E98"/>
    <w:rsid w:val="00B712AB"/>
    <w:rsid w:val="00B725A0"/>
    <w:rsid w:val="00B73073"/>
    <w:rsid w:val="00B730F6"/>
    <w:rsid w:val="00B73818"/>
    <w:rsid w:val="00B74519"/>
    <w:rsid w:val="00B74D94"/>
    <w:rsid w:val="00B761A2"/>
    <w:rsid w:val="00B76F00"/>
    <w:rsid w:val="00B77428"/>
    <w:rsid w:val="00B77900"/>
    <w:rsid w:val="00B8030A"/>
    <w:rsid w:val="00B804F1"/>
    <w:rsid w:val="00B80DBF"/>
    <w:rsid w:val="00B81415"/>
    <w:rsid w:val="00B8172D"/>
    <w:rsid w:val="00B81ED3"/>
    <w:rsid w:val="00B82A5E"/>
    <w:rsid w:val="00B832EC"/>
    <w:rsid w:val="00B83412"/>
    <w:rsid w:val="00B83534"/>
    <w:rsid w:val="00B84DC0"/>
    <w:rsid w:val="00B857FB"/>
    <w:rsid w:val="00B85EED"/>
    <w:rsid w:val="00B8647D"/>
    <w:rsid w:val="00B904E7"/>
    <w:rsid w:val="00B90758"/>
    <w:rsid w:val="00B9158B"/>
    <w:rsid w:val="00B918B2"/>
    <w:rsid w:val="00B932E0"/>
    <w:rsid w:val="00B937E2"/>
    <w:rsid w:val="00B9425D"/>
    <w:rsid w:val="00B94E8E"/>
    <w:rsid w:val="00B94E9B"/>
    <w:rsid w:val="00B950CE"/>
    <w:rsid w:val="00B95EEF"/>
    <w:rsid w:val="00B95F9A"/>
    <w:rsid w:val="00B96692"/>
    <w:rsid w:val="00B96719"/>
    <w:rsid w:val="00B97092"/>
    <w:rsid w:val="00B979BE"/>
    <w:rsid w:val="00B97E0A"/>
    <w:rsid w:val="00B97E77"/>
    <w:rsid w:val="00BA0CC7"/>
    <w:rsid w:val="00BA0E70"/>
    <w:rsid w:val="00BA1071"/>
    <w:rsid w:val="00BA13CA"/>
    <w:rsid w:val="00BA1867"/>
    <w:rsid w:val="00BA1C98"/>
    <w:rsid w:val="00BA1D52"/>
    <w:rsid w:val="00BA2AA0"/>
    <w:rsid w:val="00BA3663"/>
    <w:rsid w:val="00BA4EA6"/>
    <w:rsid w:val="00BA54A2"/>
    <w:rsid w:val="00BA5833"/>
    <w:rsid w:val="00BA5B6E"/>
    <w:rsid w:val="00BA5C4B"/>
    <w:rsid w:val="00BA64E8"/>
    <w:rsid w:val="00BA6764"/>
    <w:rsid w:val="00BA7F21"/>
    <w:rsid w:val="00BB0479"/>
    <w:rsid w:val="00BB1258"/>
    <w:rsid w:val="00BB15DC"/>
    <w:rsid w:val="00BB169E"/>
    <w:rsid w:val="00BB1B32"/>
    <w:rsid w:val="00BB2A74"/>
    <w:rsid w:val="00BB3B8A"/>
    <w:rsid w:val="00BB458A"/>
    <w:rsid w:val="00BB4E73"/>
    <w:rsid w:val="00BB4F57"/>
    <w:rsid w:val="00BB58D4"/>
    <w:rsid w:val="00BB66A5"/>
    <w:rsid w:val="00BB6CA9"/>
    <w:rsid w:val="00BB7421"/>
    <w:rsid w:val="00BC0C22"/>
    <w:rsid w:val="00BC0D94"/>
    <w:rsid w:val="00BC1247"/>
    <w:rsid w:val="00BC1273"/>
    <w:rsid w:val="00BC18E5"/>
    <w:rsid w:val="00BC19DA"/>
    <w:rsid w:val="00BC1A8B"/>
    <w:rsid w:val="00BC5A03"/>
    <w:rsid w:val="00BC7590"/>
    <w:rsid w:val="00BD0755"/>
    <w:rsid w:val="00BD0B2E"/>
    <w:rsid w:val="00BD0B57"/>
    <w:rsid w:val="00BD1174"/>
    <w:rsid w:val="00BD1AC0"/>
    <w:rsid w:val="00BD1D7A"/>
    <w:rsid w:val="00BD289C"/>
    <w:rsid w:val="00BD2DF6"/>
    <w:rsid w:val="00BD3103"/>
    <w:rsid w:val="00BD4077"/>
    <w:rsid w:val="00BD49C1"/>
    <w:rsid w:val="00BD5318"/>
    <w:rsid w:val="00BD59F4"/>
    <w:rsid w:val="00BD5A85"/>
    <w:rsid w:val="00BD78C0"/>
    <w:rsid w:val="00BD78F6"/>
    <w:rsid w:val="00BD795D"/>
    <w:rsid w:val="00BE0608"/>
    <w:rsid w:val="00BE1AA2"/>
    <w:rsid w:val="00BE1CF9"/>
    <w:rsid w:val="00BE214F"/>
    <w:rsid w:val="00BE24C3"/>
    <w:rsid w:val="00BE2674"/>
    <w:rsid w:val="00BE2A3D"/>
    <w:rsid w:val="00BE2B7C"/>
    <w:rsid w:val="00BE3786"/>
    <w:rsid w:val="00BE3971"/>
    <w:rsid w:val="00BE5E25"/>
    <w:rsid w:val="00BE6F73"/>
    <w:rsid w:val="00BE7565"/>
    <w:rsid w:val="00BE7D59"/>
    <w:rsid w:val="00BF11DB"/>
    <w:rsid w:val="00BF11F4"/>
    <w:rsid w:val="00BF150E"/>
    <w:rsid w:val="00BF195F"/>
    <w:rsid w:val="00BF232D"/>
    <w:rsid w:val="00BF2638"/>
    <w:rsid w:val="00BF2EA9"/>
    <w:rsid w:val="00BF328F"/>
    <w:rsid w:val="00BF341C"/>
    <w:rsid w:val="00BF3E7C"/>
    <w:rsid w:val="00BF420F"/>
    <w:rsid w:val="00BF429B"/>
    <w:rsid w:val="00BF48AE"/>
    <w:rsid w:val="00BF4A86"/>
    <w:rsid w:val="00BF555D"/>
    <w:rsid w:val="00BF59E2"/>
    <w:rsid w:val="00BF5D18"/>
    <w:rsid w:val="00BF653D"/>
    <w:rsid w:val="00BF6601"/>
    <w:rsid w:val="00BF6D14"/>
    <w:rsid w:val="00BF747D"/>
    <w:rsid w:val="00BF761E"/>
    <w:rsid w:val="00BF7703"/>
    <w:rsid w:val="00BF7B21"/>
    <w:rsid w:val="00C00FAB"/>
    <w:rsid w:val="00C0120D"/>
    <w:rsid w:val="00C01883"/>
    <w:rsid w:val="00C01A1B"/>
    <w:rsid w:val="00C01EBB"/>
    <w:rsid w:val="00C01F30"/>
    <w:rsid w:val="00C02914"/>
    <w:rsid w:val="00C02A32"/>
    <w:rsid w:val="00C035E2"/>
    <w:rsid w:val="00C046EC"/>
    <w:rsid w:val="00C05E36"/>
    <w:rsid w:val="00C06B05"/>
    <w:rsid w:val="00C10A7D"/>
    <w:rsid w:val="00C10B0C"/>
    <w:rsid w:val="00C10D76"/>
    <w:rsid w:val="00C11242"/>
    <w:rsid w:val="00C11531"/>
    <w:rsid w:val="00C11555"/>
    <w:rsid w:val="00C115EA"/>
    <w:rsid w:val="00C119E8"/>
    <w:rsid w:val="00C11AFF"/>
    <w:rsid w:val="00C11FC2"/>
    <w:rsid w:val="00C12047"/>
    <w:rsid w:val="00C12AE9"/>
    <w:rsid w:val="00C138A4"/>
    <w:rsid w:val="00C13B09"/>
    <w:rsid w:val="00C1498E"/>
    <w:rsid w:val="00C1561D"/>
    <w:rsid w:val="00C1610A"/>
    <w:rsid w:val="00C170FB"/>
    <w:rsid w:val="00C172AD"/>
    <w:rsid w:val="00C20977"/>
    <w:rsid w:val="00C20BF2"/>
    <w:rsid w:val="00C21910"/>
    <w:rsid w:val="00C22665"/>
    <w:rsid w:val="00C22A06"/>
    <w:rsid w:val="00C22DD9"/>
    <w:rsid w:val="00C230E9"/>
    <w:rsid w:val="00C23C11"/>
    <w:rsid w:val="00C24320"/>
    <w:rsid w:val="00C24862"/>
    <w:rsid w:val="00C24A7C"/>
    <w:rsid w:val="00C2520B"/>
    <w:rsid w:val="00C25250"/>
    <w:rsid w:val="00C25934"/>
    <w:rsid w:val="00C27023"/>
    <w:rsid w:val="00C27399"/>
    <w:rsid w:val="00C27D9B"/>
    <w:rsid w:val="00C27E94"/>
    <w:rsid w:val="00C30774"/>
    <w:rsid w:val="00C323AD"/>
    <w:rsid w:val="00C32816"/>
    <w:rsid w:val="00C32846"/>
    <w:rsid w:val="00C337F2"/>
    <w:rsid w:val="00C33B62"/>
    <w:rsid w:val="00C34209"/>
    <w:rsid w:val="00C355F4"/>
    <w:rsid w:val="00C360B7"/>
    <w:rsid w:val="00C36419"/>
    <w:rsid w:val="00C36CFB"/>
    <w:rsid w:val="00C36F92"/>
    <w:rsid w:val="00C3767B"/>
    <w:rsid w:val="00C4031F"/>
    <w:rsid w:val="00C40B8A"/>
    <w:rsid w:val="00C40C6B"/>
    <w:rsid w:val="00C40F4A"/>
    <w:rsid w:val="00C4187D"/>
    <w:rsid w:val="00C419D4"/>
    <w:rsid w:val="00C42452"/>
    <w:rsid w:val="00C443AD"/>
    <w:rsid w:val="00C44750"/>
    <w:rsid w:val="00C45DFC"/>
    <w:rsid w:val="00C46D68"/>
    <w:rsid w:val="00C46E71"/>
    <w:rsid w:val="00C46EA1"/>
    <w:rsid w:val="00C470A1"/>
    <w:rsid w:val="00C4729E"/>
    <w:rsid w:val="00C50A27"/>
    <w:rsid w:val="00C50CDB"/>
    <w:rsid w:val="00C51488"/>
    <w:rsid w:val="00C51CAF"/>
    <w:rsid w:val="00C52193"/>
    <w:rsid w:val="00C536AF"/>
    <w:rsid w:val="00C53E00"/>
    <w:rsid w:val="00C53E6A"/>
    <w:rsid w:val="00C542B1"/>
    <w:rsid w:val="00C54E74"/>
    <w:rsid w:val="00C55AAA"/>
    <w:rsid w:val="00C566D2"/>
    <w:rsid w:val="00C574F7"/>
    <w:rsid w:val="00C5750B"/>
    <w:rsid w:val="00C6277A"/>
    <w:rsid w:val="00C62EBF"/>
    <w:rsid w:val="00C63A17"/>
    <w:rsid w:val="00C63AF2"/>
    <w:rsid w:val="00C63D13"/>
    <w:rsid w:val="00C64482"/>
    <w:rsid w:val="00C6478B"/>
    <w:rsid w:val="00C659F2"/>
    <w:rsid w:val="00C65EA1"/>
    <w:rsid w:val="00C66F07"/>
    <w:rsid w:val="00C674EC"/>
    <w:rsid w:val="00C70672"/>
    <w:rsid w:val="00C707CB"/>
    <w:rsid w:val="00C71029"/>
    <w:rsid w:val="00C71926"/>
    <w:rsid w:val="00C71EB8"/>
    <w:rsid w:val="00C72293"/>
    <w:rsid w:val="00C72406"/>
    <w:rsid w:val="00C72547"/>
    <w:rsid w:val="00C727B9"/>
    <w:rsid w:val="00C72D58"/>
    <w:rsid w:val="00C72F79"/>
    <w:rsid w:val="00C74264"/>
    <w:rsid w:val="00C7434D"/>
    <w:rsid w:val="00C7483E"/>
    <w:rsid w:val="00C74EAC"/>
    <w:rsid w:val="00C7575A"/>
    <w:rsid w:val="00C75BC0"/>
    <w:rsid w:val="00C7664D"/>
    <w:rsid w:val="00C7680F"/>
    <w:rsid w:val="00C8057B"/>
    <w:rsid w:val="00C80CBC"/>
    <w:rsid w:val="00C81BF2"/>
    <w:rsid w:val="00C81D46"/>
    <w:rsid w:val="00C82353"/>
    <w:rsid w:val="00C825F3"/>
    <w:rsid w:val="00C834CF"/>
    <w:rsid w:val="00C837A4"/>
    <w:rsid w:val="00C84746"/>
    <w:rsid w:val="00C84C5B"/>
    <w:rsid w:val="00C87CE2"/>
    <w:rsid w:val="00C90043"/>
    <w:rsid w:val="00C906BC"/>
    <w:rsid w:val="00C911AA"/>
    <w:rsid w:val="00C91F18"/>
    <w:rsid w:val="00C930F8"/>
    <w:rsid w:val="00C93529"/>
    <w:rsid w:val="00C937D0"/>
    <w:rsid w:val="00C93C94"/>
    <w:rsid w:val="00C94249"/>
    <w:rsid w:val="00C9453A"/>
    <w:rsid w:val="00C94ACC"/>
    <w:rsid w:val="00C94FC2"/>
    <w:rsid w:val="00C95259"/>
    <w:rsid w:val="00C95489"/>
    <w:rsid w:val="00C954DE"/>
    <w:rsid w:val="00C9576C"/>
    <w:rsid w:val="00C95B13"/>
    <w:rsid w:val="00C965B7"/>
    <w:rsid w:val="00C96679"/>
    <w:rsid w:val="00C969D6"/>
    <w:rsid w:val="00C9743D"/>
    <w:rsid w:val="00CA0565"/>
    <w:rsid w:val="00CA08F4"/>
    <w:rsid w:val="00CA1A65"/>
    <w:rsid w:val="00CA3943"/>
    <w:rsid w:val="00CA3A1F"/>
    <w:rsid w:val="00CA3A35"/>
    <w:rsid w:val="00CA4453"/>
    <w:rsid w:val="00CA521A"/>
    <w:rsid w:val="00CA55C7"/>
    <w:rsid w:val="00CA57F1"/>
    <w:rsid w:val="00CA6AD6"/>
    <w:rsid w:val="00CA6EA2"/>
    <w:rsid w:val="00CA7FEF"/>
    <w:rsid w:val="00CB0BFC"/>
    <w:rsid w:val="00CB0F4E"/>
    <w:rsid w:val="00CB1F83"/>
    <w:rsid w:val="00CB2078"/>
    <w:rsid w:val="00CB30B1"/>
    <w:rsid w:val="00CB3453"/>
    <w:rsid w:val="00CB4AEC"/>
    <w:rsid w:val="00CB4EA2"/>
    <w:rsid w:val="00CB4FD5"/>
    <w:rsid w:val="00CB5139"/>
    <w:rsid w:val="00CB5862"/>
    <w:rsid w:val="00CB708D"/>
    <w:rsid w:val="00CB7121"/>
    <w:rsid w:val="00CB7BEE"/>
    <w:rsid w:val="00CB7EF9"/>
    <w:rsid w:val="00CC0270"/>
    <w:rsid w:val="00CC0B3A"/>
    <w:rsid w:val="00CC11F1"/>
    <w:rsid w:val="00CC1433"/>
    <w:rsid w:val="00CC1C9E"/>
    <w:rsid w:val="00CC21B2"/>
    <w:rsid w:val="00CC28C3"/>
    <w:rsid w:val="00CC2EC1"/>
    <w:rsid w:val="00CC353E"/>
    <w:rsid w:val="00CC36B4"/>
    <w:rsid w:val="00CC436D"/>
    <w:rsid w:val="00CC63A1"/>
    <w:rsid w:val="00CC6A35"/>
    <w:rsid w:val="00CC6C6D"/>
    <w:rsid w:val="00CC6FF1"/>
    <w:rsid w:val="00CC79D1"/>
    <w:rsid w:val="00CD03CD"/>
    <w:rsid w:val="00CD03D0"/>
    <w:rsid w:val="00CD045E"/>
    <w:rsid w:val="00CD0D7B"/>
    <w:rsid w:val="00CD121F"/>
    <w:rsid w:val="00CD2169"/>
    <w:rsid w:val="00CD244C"/>
    <w:rsid w:val="00CD2E27"/>
    <w:rsid w:val="00CD3961"/>
    <w:rsid w:val="00CD3C3E"/>
    <w:rsid w:val="00CD3C8B"/>
    <w:rsid w:val="00CD436F"/>
    <w:rsid w:val="00CD5A48"/>
    <w:rsid w:val="00CD5C6F"/>
    <w:rsid w:val="00CD5CD6"/>
    <w:rsid w:val="00CD6696"/>
    <w:rsid w:val="00CD6B79"/>
    <w:rsid w:val="00CD75DC"/>
    <w:rsid w:val="00CD779B"/>
    <w:rsid w:val="00CE0A66"/>
    <w:rsid w:val="00CE159C"/>
    <w:rsid w:val="00CE227B"/>
    <w:rsid w:val="00CE288F"/>
    <w:rsid w:val="00CE2ABC"/>
    <w:rsid w:val="00CE35C2"/>
    <w:rsid w:val="00CE38F1"/>
    <w:rsid w:val="00CE3903"/>
    <w:rsid w:val="00CE4C82"/>
    <w:rsid w:val="00CE599A"/>
    <w:rsid w:val="00CE5FD3"/>
    <w:rsid w:val="00CE6695"/>
    <w:rsid w:val="00CE6AB4"/>
    <w:rsid w:val="00CE6DF6"/>
    <w:rsid w:val="00CE7560"/>
    <w:rsid w:val="00CE7B5C"/>
    <w:rsid w:val="00CE7C2D"/>
    <w:rsid w:val="00CF0548"/>
    <w:rsid w:val="00CF0A97"/>
    <w:rsid w:val="00CF17C4"/>
    <w:rsid w:val="00CF18B3"/>
    <w:rsid w:val="00CF1B6C"/>
    <w:rsid w:val="00CF313E"/>
    <w:rsid w:val="00CF33CE"/>
    <w:rsid w:val="00CF36E3"/>
    <w:rsid w:val="00CF39F5"/>
    <w:rsid w:val="00CF3A6B"/>
    <w:rsid w:val="00CF4307"/>
    <w:rsid w:val="00CF5BE5"/>
    <w:rsid w:val="00CF5D9B"/>
    <w:rsid w:val="00CF5EDE"/>
    <w:rsid w:val="00CF670F"/>
    <w:rsid w:val="00CF6B99"/>
    <w:rsid w:val="00CF6D1C"/>
    <w:rsid w:val="00CF6ECB"/>
    <w:rsid w:val="00CF7125"/>
    <w:rsid w:val="00CF7FE8"/>
    <w:rsid w:val="00D0049B"/>
    <w:rsid w:val="00D0063A"/>
    <w:rsid w:val="00D00CB6"/>
    <w:rsid w:val="00D01A8B"/>
    <w:rsid w:val="00D01FBD"/>
    <w:rsid w:val="00D02385"/>
    <w:rsid w:val="00D025F6"/>
    <w:rsid w:val="00D02ACA"/>
    <w:rsid w:val="00D031A8"/>
    <w:rsid w:val="00D03684"/>
    <w:rsid w:val="00D038DF"/>
    <w:rsid w:val="00D03DE3"/>
    <w:rsid w:val="00D04346"/>
    <w:rsid w:val="00D0560E"/>
    <w:rsid w:val="00D0584D"/>
    <w:rsid w:val="00D05E86"/>
    <w:rsid w:val="00D0676B"/>
    <w:rsid w:val="00D06C01"/>
    <w:rsid w:val="00D0730C"/>
    <w:rsid w:val="00D07471"/>
    <w:rsid w:val="00D077A6"/>
    <w:rsid w:val="00D1125E"/>
    <w:rsid w:val="00D115AA"/>
    <w:rsid w:val="00D11D6E"/>
    <w:rsid w:val="00D12BDA"/>
    <w:rsid w:val="00D14471"/>
    <w:rsid w:val="00D151D0"/>
    <w:rsid w:val="00D1571B"/>
    <w:rsid w:val="00D15B31"/>
    <w:rsid w:val="00D164DF"/>
    <w:rsid w:val="00D17756"/>
    <w:rsid w:val="00D20055"/>
    <w:rsid w:val="00D200AC"/>
    <w:rsid w:val="00D20882"/>
    <w:rsid w:val="00D21007"/>
    <w:rsid w:val="00D21010"/>
    <w:rsid w:val="00D2112D"/>
    <w:rsid w:val="00D2196A"/>
    <w:rsid w:val="00D22185"/>
    <w:rsid w:val="00D246F2"/>
    <w:rsid w:val="00D2650D"/>
    <w:rsid w:val="00D27512"/>
    <w:rsid w:val="00D27F73"/>
    <w:rsid w:val="00D32597"/>
    <w:rsid w:val="00D3271B"/>
    <w:rsid w:val="00D34053"/>
    <w:rsid w:val="00D353EA"/>
    <w:rsid w:val="00D36459"/>
    <w:rsid w:val="00D3708F"/>
    <w:rsid w:val="00D378A2"/>
    <w:rsid w:val="00D40109"/>
    <w:rsid w:val="00D40249"/>
    <w:rsid w:val="00D40689"/>
    <w:rsid w:val="00D4122E"/>
    <w:rsid w:val="00D418F2"/>
    <w:rsid w:val="00D420CF"/>
    <w:rsid w:val="00D42C1D"/>
    <w:rsid w:val="00D439F5"/>
    <w:rsid w:val="00D43A9D"/>
    <w:rsid w:val="00D442AF"/>
    <w:rsid w:val="00D445F4"/>
    <w:rsid w:val="00D44CE4"/>
    <w:rsid w:val="00D44F69"/>
    <w:rsid w:val="00D45031"/>
    <w:rsid w:val="00D46101"/>
    <w:rsid w:val="00D46711"/>
    <w:rsid w:val="00D46CD1"/>
    <w:rsid w:val="00D470F4"/>
    <w:rsid w:val="00D4715B"/>
    <w:rsid w:val="00D47DEC"/>
    <w:rsid w:val="00D5008D"/>
    <w:rsid w:val="00D50A02"/>
    <w:rsid w:val="00D51C79"/>
    <w:rsid w:val="00D52634"/>
    <w:rsid w:val="00D52E9D"/>
    <w:rsid w:val="00D52F32"/>
    <w:rsid w:val="00D52FC0"/>
    <w:rsid w:val="00D53E28"/>
    <w:rsid w:val="00D53EA1"/>
    <w:rsid w:val="00D54359"/>
    <w:rsid w:val="00D548A6"/>
    <w:rsid w:val="00D551BF"/>
    <w:rsid w:val="00D5571A"/>
    <w:rsid w:val="00D5643E"/>
    <w:rsid w:val="00D571DB"/>
    <w:rsid w:val="00D57234"/>
    <w:rsid w:val="00D577D5"/>
    <w:rsid w:val="00D60029"/>
    <w:rsid w:val="00D61FA2"/>
    <w:rsid w:val="00D629D2"/>
    <w:rsid w:val="00D62C8E"/>
    <w:rsid w:val="00D63EF3"/>
    <w:rsid w:val="00D64C1B"/>
    <w:rsid w:val="00D64C23"/>
    <w:rsid w:val="00D65AFC"/>
    <w:rsid w:val="00D66652"/>
    <w:rsid w:val="00D668CE"/>
    <w:rsid w:val="00D67F2B"/>
    <w:rsid w:val="00D70666"/>
    <w:rsid w:val="00D7066D"/>
    <w:rsid w:val="00D71744"/>
    <w:rsid w:val="00D72D5C"/>
    <w:rsid w:val="00D741FA"/>
    <w:rsid w:val="00D74978"/>
    <w:rsid w:val="00D7531E"/>
    <w:rsid w:val="00D753F7"/>
    <w:rsid w:val="00D7580A"/>
    <w:rsid w:val="00D75B4F"/>
    <w:rsid w:val="00D76583"/>
    <w:rsid w:val="00D769F3"/>
    <w:rsid w:val="00D76C1B"/>
    <w:rsid w:val="00D76E16"/>
    <w:rsid w:val="00D76F53"/>
    <w:rsid w:val="00D77398"/>
    <w:rsid w:val="00D7784E"/>
    <w:rsid w:val="00D77CFC"/>
    <w:rsid w:val="00D77FA3"/>
    <w:rsid w:val="00D80304"/>
    <w:rsid w:val="00D80D31"/>
    <w:rsid w:val="00D811FD"/>
    <w:rsid w:val="00D817A3"/>
    <w:rsid w:val="00D81D60"/>
    <w:rsid w:val="00D82483"/>
    <w:rsid w:val="00D826E3"/>
    <w:rsid w:val="00D84D00"/>
    <w:rsid w:val="00D84E7A"/>
    <w:rsid w:val="00D84E80"/>
    <w:rsid w:val="00D8507F"/>
    <w:rsid w:val="00D85252"/>
    <w:rsid w:val="00D85CF6"/>
    <w:rsid w:val="00D8625A"/>
    <w:rsid w:val="00D8694F"/>
    <w:rsid w:val="00D87479"/>
    <w:rsid w:val="00D90684"/>
    <w:rsid w:val="00D90819"/>
    <w:rsid w:val="00D90DFD"/>
    <w:rsid w:val="00D920B1"/>
    <w:rsid w:val="00D92464"/>
    <w:rsid w:val="00D92918"/>
    <w:rsid w:val="00D92DC0"/>
    <w:rsid w:val="00D930F4"/>
    <w:rsid w:val="00D94551"/>
    <w:rsid w:val="00D95748"/>
    <w:rsid w:val="00D95856"/>
    <w:rsid w:val="00D95BB6"/>
    <w:rsid w:val="00D9640F"/>
    <w:rsid w:val="00D97031"/>
    <w:rsid w:val="00DA0238"/>
    <w:rsid w:val="00DA1580"/>
    <w:rsid w:val="00DA184F"/>
    <w:rsid w:val="00DA20F2"/>
    <w:rsid w:val="00DA287F"/>
    <w:rsid w:val="00DA2EC7"/>
    <w:rsid w:val="00DA3269"/>
    <w:rsid w:val="00DA4035"/>
    <w:rsid w:val="00DA4D68"/>
    <w:rsid w:val="00DA5440"/>
    <w:rsid w:val="00DA58C1"/>
    <w:rsid w:val="00DA5F50"/>
    <w:rsid w:val="00DA60F7"/>
    <w:rsid w:val="00DA61B4"/>
    <w:rsid w:val="00DA76EF"/>
    <w:rsid w:val="00DA786B"/>
    <w:rsid w:val="00DB0372"/>
    <w:rsid w:val="00DB138E"/>
    <w:rsid w:val="00DB243A"/>
    <w:rsid w:val="00DB2CD5"/>
    <w:rsid w:val="00DB41F8"/>
    <w:rsid w:val="00DB4BF1"/>
    <w:rsid w:val="00DB4E87"/>
    <w:rsid w:val="00DB5F4E"/>
    <w:rsid w:val="00DB6B82"/>
    <w:rsid w:val="00DB7738"/>
    <w:rsid w:val="00DB7912"/>
    <w:rsid w:val="00DB7F9E"/>
    <w:rsid w:val="00DC04AB"/>
    <w:rsid w:val="00DC06E6"/>
    <w:rsid w:val="00DC132B"/>
    <w:rsid w:val="00DC28DF"/>
    <w:rsid w:val="00DC31F7"/>
    <w:rsid w:val="00DC3251"/>
    <w:rsid w:val="00DC34C6"/>
    <w:rsid w:val="00DC35F7"/>
    <w:rsid w:val="00DC5199"/>
    <w:rsid w:val="00DC55CF"/>
    <w:rsid w:val="00DC5E4A"/>
    <w:rsid w:val="00DC6672"/>
    <w:rsid w:val="00DC6818"/>
    <w:rsid w:val="00DC723D"/>
    <w:rsid w:val="00DC72A5"/>
    <w:rsid w:val="00DC7876"/>
    <w:rsid w:val="00DD0A4B"/>
    <w:rsid w:val="00DD0F5B"/>
    <w:rsid w:val="00DD1081"/>
    <w:rsid w:val="00DD1169"/>
    <w:rsid w:val="00DD17FB"/>
    <w:rsid w:val="00DD1B7E"/>
    <w:rsid w:val="00DD2130"/>
    <w:rsid w:val="00DD21F5"/>
    <w:rsid w:val="00DD2C49"/>
    <w:rsid w:val="00DD30ED"/>
    <w:rsid w:val="00DD34BE"/>
    <w:rsid w:val="00DD3FB2"/>
    <w:rsid w:val="00DD4131"/>
    <w:rsid w:val="00DD4391"/>
    <w:rsid w:val="00DD44A5"/>
    <w:rsid w:val="00DD459F"/>
    <w:rsid w:val="00DD50C6"/>
    <w:rsid w:val="00DD61A1"/>
    <w:rsid w:val="00DE04D6"/>
    <w:rsid w:val="00DE062B"/>
    <w:rsid w:val="00DE0F7A"/>
    <w:rsid w:val="00DE1585"/>
    <w:rsid w:val="00DE170A"/>
    <w:rsid w:val="00DE190F"/>
    <w:rsid w:val="00DE206B"/>
    <w:rsid w:val="00DE24C2"/>
    <w:rsid w:val="00DE2718"/>
    <w:rsid w:val="00DE2C26"/>
    <w:rsid w:val="00DE48CE"/>
    <w:rsid w:val="00DE51DC"/>
    <w:rsid w:val="00DE5B79"/>
    <w:rsid w:val="00DE67D5"/>
    <w:rsid w:val="00DF0DB5"/>
    <w:rsid w:val="00DF0E84"/>
    <w:rsid w:val="00DF1246"/>
    <w:rsid w:val="00DF1AC5"/>
    <w:rsid w:val="00DF1D08"/>
    <w:rsid w:val="00DF2509"/>
    <w:rsid w:val="00DF4D1D"/>
    <w:rsid w:val="00DF533C"/>
    <w:rsid w:val="00DF5C1C"/>
    <w:rsid w:val="00DF61AF"/>
    <w:rsid w:val="00DF6719"/>
    <w:rsid w:val="00DF7028"/>
    <w:rsid w:val="00DF78D0"/>
    <w:rsid w:val="00DF7F61"/>
    <w:rsid w:val="00E0009D"/>
    <w:rsid w:val="00E00534"/>
    <w:rsid w:val="00E00D4D"/>
    <w:rsid w:val="00E0238B"/>
    <w:rsid w:val="00E02720"/>
    <w:rsid w:val="00E02896"/>
    <w:rsid w:val="00E02952"/>
    <w:rsid w:val="00E031A4"/>
    <w:rsid w:val="00E03FD7"/>
    <w:rsid w:val="00E04387"/>
    <w:rsid w:val="00E04CC0"/>
    <w:rsid w:val="00E059D9"/>
    <w:rsid w:val="00E065B7"/>
    <w:rsid w:val="00E06625"/>
    <w:rsid w:val="00E067DE"/>
    <w:rsid w:val="00E07633"/>
    <w:rsid w:val="00E1022A"/>
    <w:rsid w:val="00E1039D"/>
    <w:rsid w:val="00E108C2"/>
    <w:rsid w:val="00E1152A"/>
    <w:rsid w:val="00E130F2"/>
    <w:rsid w:val="00E136C6"/>
    <w:rsid w:val="00E13892"/>
    <w:rsid w:val="00E1391E"/>
    <w:rsid w:val="00E13CC7"/>
    <w:rsid w:val="00E13D02"/>
    <w:rsid w:val="00E15091"/>
    <w:rsid w:val="00E159FB"/>
    <w:rsid w:val="00E15CDE"/>
    <w:rsid w:val="00E16202"/>
    <w:rsid w:val="00E16E4C"/>
    <w:rsid w:val="00E1758C"/>
    <w:rsid w:val="00E17AC6"/>
    <w:rsid w:val="00E200AF"/>
    <w:rsid w:val="00E2041C"/>
    <w:rsid w:val="00E22415"/>
    <w:rsid w:val="00E22AD5"/>
    <w:rsid w:val="00E23437"/>
    <w:rsid w:val="00E244F2"/>
    <w:rsid w:val="00E24894"/>
    <w:rsid w:val="00E24BE5"/>
    <w:rsid w:val="00E24F0A"/>
    <w:rsid w:val="00E25107"/>
    <w:rsid w:val="00E25948"/>
    <w:rsid w:val="00E25B43"/>
    <w:rsid w:val="00E26408"/>
    <w:rsid w:val="00E2672F"/>
    <w:rsid w:val="00E26B7E"/>
    <w:rsid w:val="00E26DAA"/>
    <w:rsid w:val="00E26E4D"/>
    <w:rsid w:val="00E3057E"/>
    <w:rsid w:val="00E30AF0"/>
    <w:rsid w:val="00E30BC2"/>
    <w:rsid w:val="00E30DC0"/>
    <w:rsid w:val="00E31344"/>
    <w:rsid w:val="00E3461F"/>
    <w:rsid w:val="00E34AE6"/>
    <w:rsid w:val="00E35263"/>
    <w:rsid w:val="00E36058"/>
    <w:rsid w:val="00E374F4"/>
    <w:rsid w:val="00E378D8"/>
    <w:rsid w:val="00E37ACB"/>
    <w:rsid w:val="00E37C4E"/>
    <w:rsid w:val="00E37F56"/>
    <w:rsid w:val="00E4331E"/>
    <w:rsid w:val="00E435D0"/>
    <w:rsid w:val="00E45026"/>
    <w:rsid w:val="00E458CF"/>
    <w:rsid w:val="00E46675"/>
    <w:rsid w:val="00E46877"/>
    <w:rsid w:val="00E46B4C"/>
    <w:rsid w:val="00E46BF6"/>
    <w:rsid w:val="00E46F38"/>
    <w:rsid w:val="00E471E6"/>
    <w:rsid w:val="00E474ED"/>
    <w:rsid w:val="00E47523"/>
    <w:rsid w:val="00E47726"/>
    <w:rsid w:val="00E504E0"/>
    <w:rsid w:val="00E50613"/>
    <w:rsid w:val="00E509BE"/>
    <w:rsid w:val="00E513AB"/>
    <w:rsid w:val="00E51595"/>
    <w:rsid w:val="00E526C8"/>
    <w:rsid w:val="00E52D98"/>
    <w:rsid w:val="00E547C3"/>
    <w:rsid w:val="00E54F04"/>
    <w:rsid w:val="00E551EA"/>
    <w:rsid w:val="00E56121"/>
    <w:rsid w:val="00E56364"/>
    <w:rsid w:val="00E56488"/>
    <w:rsid w:val="00E56692"/>
    <w:rsid w:val="00E56827"/>
    <w:rsid w:val="00E571FD"/>
    <w:rsid w:val="00E57882"/>
    <w:rsid w:val="00E6098B"/>
    <w:rsid w:val="00E60B73"/>
    <w:rsid w:val="00E619D1"/>
    <w:rsid w:val="00E61AC0"/>
    <w:rsid w:val="00E61D93"/>
    <w:rsid w:val="00E62040"/>
    <w:rsid w:val="00E62F02"/>
    <w:rsid w:val="00E64C81"/>
    <w:rsid w:val="00E64F7A"/>
    <w:rsid w:val="00E65099"/>
    <w:rsid w:val="00E651CC"/>
    <w:rsid w:val="00E6558E"/>
    <w:rsid w:val="00E6563F"/>
    <w:rsid w:val="00E659B2"/>
    <w:rsid w:val="00E65B06"/>
    <w:rsid w:val="00E66435"/>
    <w:rsid w:val="00E66833"/>
    <w:rsid w:val="00E66BE4"/>
    <w:rsid w:val="00E70A8B"/>
    <w:rsid w:val="00E715AD"/>
    <w:rsid w:val="00E7266F"/>
    <w:rsid w:val="00E7363B"/>
    <w:rsid w:val="00E73BFA"/>
    <w:rsid w:val="00E74B4F"/>
    <w:rsid w:val="00E75685"/>
    <w:rsid w:val="00E76415"/>
    <w:rsid w:val="00E76B47"/>
    <w:rsid w:val="00E76C56"/>
    <w:rsid w:val="00E77A49"/>
    <w:rsid w:val="00E8028B"/>
    <w:rsid w:val="00E81BD6"/>
    <w:rsid w:val="00E81C3F"/>
    <w:rsid w:val="00E822D2"/>
    <w:rsid w:val="00E835E9"/>
    <w:rsid w:val="00E83A11"/>
    <w:rsid w:val="00E83C4C"/>
    <w:rsid w:val="00E83CBE"/>
    <w:rsid w:val="00E83D62"/>
    <w:rsid w:val="00E8410E"/>
    <w:rsid w:val="00E842D8"/>
    <w:rsid w:val="00E843F7"/>
    <w:rsid w:val="00E86ECC"/>
    <w:rsid w:val="00E87119"/>
    <w:rsid w:val="00E876E7"/>
    <w:rsid w:val="00E87BC8"/>
    <w:rsid w:val="00E87BF3"/>
    <w:rsid w:val="00E9084E"/>
    <w:rsid w:val="00E9104E"/>
    <w:rsid w:val="00E920CD"/>
    <w:rsid w:val="00E93A06"/>
    <w:rsid w:val="00E93ED2"/>
    <w:rsid w:val="00E94C07"/>
    <w:rsid w:val="00E95AD3"/>
    <w:rsid w:val="00E95B49"/>
    <w:rsid w:val="00E962DC"/>
    <w:rsid w:val="00E96BA8"/>
    <w:rsid w:val="00E97088"/>
    <w:rsid w:val="00E97D84"/>
    <w:rsid w:val="00EA0A72"/>
    <w:rsid w:val="00EA23A8"/>
    <w:rsid w:val="00EA2FC1"/>
    <w:rsid w:val="00EA34BE"/>
    <w:rsid w:val="00EA444E"/>
    <w:rsid w:val="00EA4F2A"/>
    <w:rsid w:val="00EA567A"/>
    <w:rsid w:val="00EA6025"/>
    <w:rsid w:val="00EA62E2"/>
    <w:rsid w:val="00EA6EA4"/>
    <w:rsid w:val="00EA7AF3"/>
    <w:rsid w:val="00EA7F92"/>
    <w:rsid w:val="00EB0301"/>
    <w:rsid w:val="00EB15FF"/>
    <w:rsid w:val="00EB17F5"/>
    <w:rsid w:val="00EB191E"/>
    <w:rsid w:val="00EB2DA2"/>
    <w:rsid w:val="00EB34E9"/>
    <w:rsid w:val="00EB397A"/>
    <w:rsid w:val="00EB3985"/>
    <w:rsid w:val="00EB41C7"/>
    <w:rsid w:val="00EB422E"/>
    <w:rsid w:val="00EB4459"/>
    <w:rsid w:val="00EB4B59"/>
    <w:rsid w:val="00EB4EDB"/>
    <w:rsid w:val="00EB5CDA"/>
    <w:rsid w:val="00EB64D4"/>
    <w:rsid w:val="00EB6DC1"/>
    <w:rsid w:val="00EB740E"/>
    <w:rsid w:val="00EB7EA7"/>
    <w:rsid w:val="00EC0ABE"/>
    <w:rsid w:val="00EC14B8"/>
    <w:rsid w:val="00EC14D3"/>
    <w:rsid w:val="00EC1BEF"/>
    <w:rsid w:val="00EC2C28"/>
    <w:rsid w:val="00EC2F9B"/>
    <w:rsid w:val="00EC39DA"/>
    <w:rsid w:val="00EC4170"/>
    <w:rsid w:val="00EC520F"/>
    <w:rsid w:val="00EC5DE2"/>
    <w:rsid w:val="00EC5E0F"/>
    <w:rsid w:val="00EC5E71"/>
    <w:rsid w:val="00EC6228"/>
    <w:rsid w:val="00EC6673"/>
    <w:rsid w:val="00EC67D1"/>
    <w:rsid w:val="00EC6F1E"/>
    <w:rsid w:val="00EC726D"/>
    <w:rsid w:val="00EC79A9"/>
    <w:rsid w:val="00EC7E20"/>
    <w:rsid w:val="00ED1063"/>
    <w:rsid w:val="00ED1CAC"/>
    <w:rsid w:val="00ED1FA7"/>
    <w:rsid w:val="00ED28FB"/>
    <w:rsid w:val="00ED352B"/>
    <w:rsid w:val="00ED3847"/>
    <w:rsid w:val="00ED3E7A"/>
    <w:rsid w:val="00ED4252"/>
    <w:rsid w:val="00ED513C"/>
    <w:rsid w:val="00ED521F"/>
    <w:rsid w:val="00ED589B"/>
    <w:rsid w:val="00ED6101"/>
    <w:rsid w:val="00ED6C22"/>
    <w:rsid w:val="00ED6F18"/>
    <w:rsid w:val="00ED7349"/>
    <w:rsid w:val="00ED7DDD"/>
    <w:rsid w:val="00ED7E22"/>
    <w:rsid w:val="00ED7F0C"/>
    <w:rsid w:val="00EE00AA"/>
    <w:rsid w:val="00EE0F8D"/>
    <w:rsid w:val="00EE199E"/>
    <w:rsid w:val="00EE1B82"/>
    <w:rsid w:val="00EE225B"/>
    <w:rsid w:val="00EE332D"/>
    <w:rsid w:val="00EE33B4"/>
    <w:rsid w:val="00EE34C7"/>
    <w:rsid w:val="00EE35D3"/>
    <w:rsid w:val="00EE3750"/>
    <w:rsid w:val="00EE3E15"/>
    <w:rsid w:val="00EE3FB9"/>
    <w:rsid w:val="00EE43DA"/>
    <w:rsid w:val="00EE4C36"/>
    <w:rsid w:val="00EE4CE6"/>
    <w:rsid w:val="00EE5C10"/>
    <w:rsid w:val="00EE5E0D"/>
    <w:rsid w:val="00EE6200"/>
    <w:rsid w:val="00EE66D8"/>
    <w:rsid w:val="00EE6773"/>
    <w:rsid w:val="00EE6AE8"/>
    <w:rsid w:val="00EE7FA1"/>
    <w:rsid w:val="00EF0C38"/>
    <w:rsid w:val="00EF142D"/>
    <w:rsid w:val="00EF1AC5"/>
    <w:rsid w:val="00EF30D3"/>
    <w:rsid w:val="00EF3A3B"/>
    <w:rsid w:val="00EF51F5"/>
    <w:rsid w:val="00EF541D"/>
    <w:rsid w:val="00EF5621"/>
    <w:rsid w:val="00EF5CE3"/>
    <w:rsid w:val="00EF5D5C"/>
    <w:rsid w:val="00EF60B6"/>
    <w:rsid w:val="00EF618E"/>
    <w:rsid w:val="00F00137"/>
    <w:rsid w:val="00F004E7"/>
    <w:rsid w:val="00F0066C"/>
    <w:rsid w:val="00F00D8A"/>
    <w:rsid w:val="00F0117A"/>
    <w:rsid w:val="00F01EC8"/>
    <w:rsid w:val="00F03348"/>
    <w:rsid w:val="00F0389B"/>
    <w:rsid w:val="00F03B18"/>
    <w:rsid w:val="00F03C3C"/>
    <w:rsid w:val="00F04035"/>
    <w:rsid w:val="00F043E4"/>
    <w:rsid w:val="00F04623"/>
    <w:rsid w:val="00F04859"/>
    <w:rsid w:val="00F04F8D"/>
    <w:rsid w:val="00F0510D"/>
    <w:rsid w:val="00F05F22"/>
    <w:rsid w:val="00F07C65"/>
    <w:rsid w:val="00F114B9"/>
    <w:rsid w:val="00F11F11"/>
    <w:rsid w:val="00F12006"/>
    <w:rsid w:val="00F121B0"/>
    <w:rsid w:val="00F1267B"/>
    <w:rsid w:val="00F126BD"/>
    <w:rsid w:val="00F13EFB"/>
    <w:rsid w:val="00F14308"/>
    <w:rsid w:val="00F1444F"/>
    <w:rsid w:val="00F1587E"/>
    <w:rsid w:val="00F15F52"/>
    <w:rsid w:val="00F160E8"/>
    <w:rsid w:val="00F174AB"/>
    <w:rsid w:val="00F2005F"/>
    <w:rsid w:val="00F2124F"/>
    <w:rsid w:val="00F21A1A"/>
    <w:rsid w:val="00F224A3"/>
    <w:rsid w:val="00F22713"/>
    <w:rsid w:val="00F22EBA"/>
    <w:rsid w:val="00F236B2"/>
    <w:rsid w:val="00F23A1D"/>
    <w:rsid w:val="00F23A9F"/>
    <w:rsid w:val="00F24309"/>
    <w:rsid w:val="00F245DB"/>
    <w:rsid w:val="00F246C8"/>
    <w:rsid w:val="00F2595F"/>
    <w:rsid w:val="00F25F81"/>
    <w:rsid w:val="00F26360"/>
    <w:rsid w:val="00F26775"/>
    <w:rsid w:val="00F2686C"/>
    <w:rsid w:val="00F26FFA"/>
    <w:rsid w:val="00F27CC8"/>
    <w:rsid w:val="00F307E2"/>
    <w:rsid w:val="00F308DD"/>
    <w:rsid w:val="00F30ED4"/>
    <w:rsid w:val="00F314FA"/>
    <w:rsid w:val="00F3162B"/>
    <w:rsid w:val="00F319FF"/>
    <w:rsid w:val="00F32131"/>
    <w:rsid w:val="00F32E0B"/>
    <w:rsid w:val="00F32F8C"/>
    <w:rsid w:val="00F32FAD"/>
    <w:rsid w:val="00F333CD"/>
    <w:rsid w:val="00F33B45"/>
    <w:rsid w:val="00F33D5C"/>
    <w:rsid w:val="00F34CF3"/>
    <w:rsid w:val="00F3531C"/>
    <w:rsid w:val="00F3659F"/>
    <w:rsid w:val="00F37092"/>
    <w:rsid w:val="00F376DB"/>
    <w:rsid w:val="00F37829"/>
    <w:rsid w:val="00F4095D"/>
    <w:rsid w:val="00F40E83"/>
    <w:rsid w:val="00F413FC"/>
    <w:rsid w:val="00F419EC"/>
    <w:rsid w:val="00F42067"/>
    <w:rsid w:val="00F42622"/>
    <w:rsid w:val="00F42664"/>
    <w:rsid w:val="00F43575"/>
    <w:rsid w:val="00F45253"/>
    <w:rsid w:val="00F4543A"/>
    <w:rsid w:val="00F456A9"/>
    <w:rsid w:val="00F46474"/>
    <w:rsid w:val="00F46482"/>
    <w:rsid w:val="00F467DC"/>
    <w:rsid w:val="00F46A2A"/>
    <w:rsid w:val="00F50A3D"/>
    <w:rsid w:val="00F51324"/>
    <w:rsid w:val="00F513C0"/>
    <w:rsid w:val="00F529E8"/>
    <w:rsid w:val="00F52CC1"/>
    <w:rsid w:val="00F53232"/>
    <w:rsid w:val="00F53710"/>
    <w:rsid w:val="00F53FBF"/>
    <w:rsid w:val="00F54CC4"/>
    <w:rsid w:val="00F55860"/>
    <w:rsid w:val="00F5587D"/>
    <w:rsid w:val="00F560AF"/>
    <w:rsid w:val="00F561BF"/>
    <w:rsid w:val="00F56FE4"/>
    <w:rsid w:val="00F574C4"/>
    <w:rsid w:val="00F5771D"/>
    <w:rsid w:val="00F6040D"/>
    <w:rsid w:val="00F604E5"/>
    <w:rsid w:val="00F61382"/>
    <w:rsid w:val="00F6169F"/>
    <w:rsid w:val="00F62644"/>
    <w:rsid w:val="00F62C59"/>
    <w:rsid w:val="00F645F7"/>
    <w:rsid w:val="00F64660"/>
    <w:rsid w:val="00F64E9F"/>
    <w:rsid w:val="00F65141"/>
    <w:rsid w:val="00F65F7D"/>
    <w:rsid w:val="00F66A73"/>
    <w:rsid w:val="00F66B0F"/>
    <w:rsid w:val="00F66DB4"/>
    <w:rsid w:val="00F67768"/>
    <w:rsid w:val="00F70148"/>
    <w:rsid w:val="00F704A7"/>
    <w:rsid w:val="00F70904"/>
    <w:rsid w:val="00F70B82"/>
    <w:rsid w:val="00F71715"/>
    <w:rsid w:val="00F71A37"/>
    <w:rsid w:val="00F7231B"/>
    <w:rsid w:val="00F7237F"/>
    <w:rsid w:val="00F7274D"/>
    <w:rsid w:val="00F72D85"/>
    <w:rsid w:val="00F734A4"/>
    <w:rsid w:val="00F735C3"/>
    <w:rsid w:val="00F73730"/>
    <w:rsid w:val="00F73A31"/>
    <w:rsid w:val="00F73CFF"/>
    <w:rsid w:val="00F74901"/>
    <w:rsid w:val="00F74F42"/>
    <w:rsid w:val="00F75CD2"/>
    <w:rsid w:val="00F806CD"/>
    <w:rsid w:val="00F80A99"/>
    <w:rsid w:val="00F814B4"/>
    <w:rsid w:val="00F82D80"/>
    <w:rsid w:val="00F8309A"/>
    <w:rsid w:val="00F8365C"/>
    <w:rsid w:val="00F837CD"/>
    <w:rsid w:val="00F83911"/>
    <w:rsid w:val="00F83C93"/>
    <w:rsid w:val="00F847D2"/>
    <w:rsid w:val="00F849EF"/>
    <w:rsid w:val="00F8543C"/>
    <w:rsid w:val="00F855CE"/>
    <w:rsid w:val="00F85F2B"/>
    <w:rsid w:val="00F86399"/>
    <w:rsid w:val="00F87C67"/>
    <w:rsid w:val="00F90E24"/>
    <w:rsid w:val="00F910FC"/>
    <w:rsid w:val="00F91FE4"/>
    <w:rsid w:val="00F92716"/>
    <w:rsid w:val="00F93022"/>
    <w:rsid w:val="00F931DA"/>
    <w:rsid w:val="00F93396"/>
    <w:rsid w:val="00F934B1"/>
    <w:rsid w:val="00F93A76"/>
    <w:rsid w:val="00F93C5C"/>
    <w:rsid w:val="00F93F80"/>
    <w:rsid w:val="00F941DE"/>
    <w:rsid w:val="00F9428C"/>
    <w:rsid w:val="00F95B68"/>
    <w:rsid w:val="00F95D14"/>
    <w:rsid w:val="00F96E1C"/>
    <w:rsid w:val="00F96E2E"/>
    <w:rsid w:val="00FA0A37"/>
    <w:rsid w:val="00FA0B07"/>
    <w:rsid w:val="00FA0B43"/>
    <w:rsid w:val="00FA0D25"/>
    <w:rsid w:val="00FA126B"/>
    <w:rsid w:val="00FA20E7"/>
    <w:rsid w:val="00FA31FA"/>
    <w:rsid w:val="00FA3577"/>
    <w:rsid w:val="00FA3716"/>
    <w:rsid w:val="00FA472E"/>
    <w:rsid w:val="00FA4805"/>
    <w:rsid w:val="00FA4DF5"/>
    <w:rsid w:val="00FA50D6"/>
    <w:rsid w:val="00FA579C"/>
    <w:rsid w:val="00FA6178"/>
    <w:rsid w:val="00FA63C2"/>
    <w:rsid w:val="00FA67E8"/>
    <w:rsid w:val="00FA71C4"/>
    <w:rsid w:val="00FB00D6"/>
    <w:rsid w:val="00FB00DB"/>
    <w:rsid w:val="00FB03C2"/>
    <w:rsid w:val="00FB0A16"/>
    <w:rsid w:val="00FB0FD4"/>
    <w:rsid w:val="00FB1050"/>
    <w:rsid w:val="00FB10CD"/>
    <w:rsid w:val="00FB158A"/>
    <w:rsid w:val="00FB19D7"/>
    <w:rsid w:val="00FB23EA"/>
    <w:rsid w:val="00FB2841"/>
    <w:rsid w:val="00FB2A70"/>
    <w:rsid w:val="00FB36B8"/>
    <w:rsid w:val="00FB37CC"/>
    <w:rsid w:val="00FB3FCF"/>
    <w:rsid w:val="00FB5A37"/>
    <w:rsid w:val="00FB5F88"/>
    <w:rsid w:val="00FB63AF"/>
    <w:rsid w:val="00FB6E34"/>
    <w:rsid w:val="00FB6FA8"/>
    <w:rsid w:val="00FB7C6E"/>
    <w:rsid w:val="00FC0B4C"/>
    <w:rsid w:val="00FC24A7"/>
    <w:rsid w:val="00FC383C"/>
    <w:rsid w:val="00FC4178"/>
    <w:rsid w:val="00FC5A17"/>
    <w:rsid w:val="00FC5C9D"/>
    <w:rsid w:val="00FC66EF"/>
    <w:rsid w:val="00FC6B70"/>
    <w:rsid w:val="00FC70B5"/>
    <w:rsid w:val="00FC7657"/>
    <w:rsid w:val="00FC77A6"/>
    <w:rsid w:val="00FC7C10"/>
    <w:rsid w:val="00FC7E45"/>
    <w:rsid w:val="00FC7F12"/>
    <w:rsid w:val="00FD0161"/>
    <w:rsid w:val="00FD088B"/>
    <w:rsid w:val="00FD0EDF"/>
    <w:rsid w:val="00FD31FB"/>
    <w:rsid w:val="00FD4229"/>
    <w:rsid w:val="00FD50CC"/>
    <w:rsid w:val="00FD5919"/>
    <w:rsid w:val="00FD615F"/>
    <w:rsid w:val="00FD6162"/>
    <w:rsid w:val="00FD6698"/>
    <w:rsid w:val="00FD6797"/>
    <w:rsid w:val="00FD699D"/>
    <w:rsid w:val="00FD6CE3"/>
    <w:rsid w:val="00FD7938"/>
    <w:rsid w:val="00FD7CCA"/>
    <w:rsid w:val="00FE0289"/>
    <w:rsid w:val="00FE188F"/>
    <w:rsid w:val="00FE1C46"/>
    <w:rsid w:val="00FE1E51"/>
    <w:rsid w:val="00FE1EBA"/>
    <w:rsid w:val="00FE2D2B"/>
    <w:rsid w:val="00FE3CB2"/>
    <w:rsid w:val="00FE4FFB"/>
    <w:rsid w:val="00FE5056"/>
    <w:rsid w:val="00FE52C8"/>
    <w:rsid w:val="00FE53E8"/>
    <w:rsid w:val="00FE5456"/>
    <w:rsid w:val="00FE5D4C"/>
    <w:rsid w:val="00FE793A"/>
    <w:rsid w:val="00FE7F18"/>
    <w:rsid w:val="00FF071C"/>
    <w:rsid w:val="00FF1631"/>
    <w:rsid w:val="00FF2694"/>
    <w:rsid w:val="00FF2A20"/>
    <w:rsid w:val="00FF33C4"/>
    <w:rsid w:val="00FF3D2C"/>
    <w:rsid w:val="00FF3D6A"/>
    <w:rsid w:val="00FF3F84"/>
    <w:rsid w:val="00FF42C1"/>
    <w:rsid w:val="00FF454E"/>
    <w:rsid w:val="00FF463E"/>
    <w:rsid w:val="00FF5585"/>
    <w:rsid w:val="00FF5BBF"/>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Normal Indent" w:locked="1" w:uiPriority="99"/>
    <w:lsdException w:name="footnote text" w:uiPriority="99"/>
    <w:lsdException w:name="header" w:locked="1" w:uiPriority="99"/>
    <w:lsdException w:name="footer" w:uiPriority="99"/>
    <w:lsdException w:name="caption" w:locked="1" w:uiPriority="99" w:qFormat="1"/>
    <w:lsdException w:name="Title" w:locked="1" w:qFormat="1"/>
    <w:lsdException w:name="Body Text Indent" w:uiPriority="99" w:qFormat="1"/>
    <w:lsdException w:name="Subtitle" w:locked="1" w:qFormat="1"/>
    <w:lsdException w:name="Body Text Indent 2" w:uiPriority="99"/>
    <w:lsdException w:name="Hyperlink" w:locked="1" w:uiPriority="99"/>
    <w:lsdException w:name="FollowedHyperlink" w:uiPriority="99"/>
    <w:lsdException w:name="Strong" w:locked="1" w:qFormat="1"/>
    <w:lsdException w:name="Emphasis" w:locked="1" w:uiPriority="20" w:qFormat="1"/>
    <w:lsdException w:name="No List" w:uiPriority="99"/>
    <w:lsdException w:name="Outline List 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22793C"/>
    <w:rPr>
      <w:sz w:val="24"/>
      <w:szCs w:val="24"/>
    </w:rPr>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
    <w:basedOn w:val="a5"/>
    <w:next w:val="a5"/>
    <w:link w:val="12"/>
    <w:qFormat/>
    <w:rsid w:val="00C84746"/>
    <w:pPr>
      <w:keepNext/>
      <w:spacing w:before="120" w:after="60"/>
      <w:jc w:val="center"/>
      <w:outlineLvl w:val="0"/>
    </w:pPr>
    <w:rPr>
      <w:b/>
      <w:bCs/>
      <w:kern w:val="32"/>
      <w:sz w:val="28"/>
      <w:szCs w:val="32"/>
    </w:rPr>
  </w:style>
  <w:style w:type="paragraph" w:styleId="22">
    <w:name w:val="heading 2"/>
    <w:basedOn w:val="a5"/>
    <w:next w:val="a5"/>
    <w:link w:val="23"/>
    <w:uiPriority w:val="9"/>
    <w:qFormat/>
    <w:rsid w:val="00054756"/>
    <w:pPr>
      <w:keepNext/>
      <w:spacing w:before="240"/>
      <w:jc w:val="center"/>
      <w:outlineLvl w:val="1"/>
    </w:pPr>
    <w:rPr>
      <w:b/>
      <w:bCs/>
      <w:iCs/>
    </w:rPr>
  </w:style>
  <w:style w:type="paragraph" w:styleId="35">
    <w:name w:val="heading 3"/>
    <w:aliases w:val="H3"/>
    <w:basedOn w:val="a5"/>
    <w:next w:val="a5"/>
    <w:link w:val="36"/>
    <w:qFormat/>
    <w:rsid w:val="00481316"/>
    <w:pPr>
      <w:keepNext/>
      <w:spacing w:before="60"/>
      <w:ind w:firstLine="567"/>
      <w:outlineLvl w:val="2"/>
    </w:pPr>
    <w:rPr>
      <w:b/>
      <w:bCs/>
      <w:i/>
      <w:szCs w:val="26"/>
    </w:rPr>
  </w:style>
  <w:style w:type="paragraph" w:styleId="42">
    <w:name w:val="heading 4"/>
    <w:basedOn w:val="a5"/>
    <w:next w:val="a5"/>
    <w:link w:val="43"/>
    <w:qFormat/>
    <w:rsid w:val="00574BD0"/>
    <w:pPr>
      <w:keepNext/>
      <w:spacing w:before="3360"/>
      <w:ind w:left="80"/>
      <w:jc w:val="center"/>
      <w:outlineLvl w:val="3"/>
    </w:pPr>
    <w:rPr>
      <w:i/>
      <w:iCs/>
    </w:rPr>
  </w:style>
  <w:style w:type="paragraph" w:styleId="52">
    <w:name w:val="heading 5"/>
    <w:basedOn w:val="a5"/>
    <w:next w:val="a5"/>
    <w:link w:val="53"/>
    <w:qFormat/>
    <w:rsid w:val="00971268"/>
    <w:pPr>
      <w:spacing w:before="240" w:after="60"/>
      <w:outlineLvl w:val="4"/>
    </w:pPr>
    <w:rPr>
      <w:b/>
      <w:bCs/>
      <w:i/>
      <w:iCs/>
      <w:sz w:val="26"/>
      <w:szCs w:val="26"/>
    </w:rPr>
  </w:style>
  <w:style w:type="paragraph" w:styleId="6">
    <w:name w:val="heading 6"/>
    <w:basedOn w:val="a5"/>
    <w:next w:val="a5"/>
    <w:link w:val="60"/>
    <w:qFormat/>
    <w:rsid w:val="00574BD0"/>
    <w:pPr>
      <w:keepNext/>
      <w:ind w:left="40"/>
      <w:jc w:val="right"/>
      <w:outlineLvl w:val="5"/>
    </w:pPr>
    <w:rPr>
      <w:b/>
      <w:bCs/>
    </w:rPr>
  </w:style>
  <w:style w:type="paragraph" w:styleId="7">
    <w:name w:val="heading 7"/>
    <w:basedOn w:val="a5"/>
    <w:next w:val="a5"/>
    <w:link w:val="70"/>
    <w:qFormat/>
    <w:rsid w:val="00574BD0"/>
    <w:pPr>
      <w:keepNext/>
      <w:jc w:val="right"/>
      <w:outlineLvl w:val="6"/>
    </w:pPr>
    <w:rPr>
      <w:b/>
      <w:bCs/>
      <w:szCs w:val="20"/>
    </w:rPr>
  </w:style>
  <w:style w:type="paragraph" w:styleId="8">
    <w:name w:val="heading 8"/>
    <w:basedOn w:val="a5"/>
    <w:next w:val="a5"/>
    <w:link w:val="80"/>
    <w:qFormat/>
    <w:locked/>
    <w:rsid w:val="00363091"/>
    <w:pPr>
      <w:spacing w:before="240" w:after="60"/>
      <w:jc w:val="both"/>
      <w:outlineLvl w:val="7"/>
    </w:pPr>
    <w:rPr>
      <w:rFonts w:ascii="Arial" w:hAnsi="Arial"/>
      <w:i/>
      <w:sz w:val="20"/>
      <w:szCs w:val="20"/>
    </w:rPr>
  </w:style>
  <w:style w:type="paragraph" w:styleId="9">
    <w:name w:val="heading 9"/>
    <w:basedOn w:val="a5"/>
    <w:next w:val="a5"/>
    <w:link w:val="90"/>
    <w:qFormat/>
    <w:locked/>
    <w:rsid w:val="00363091"/>
    <w:pPr>
      <w:spacing w:before="240" w:after="60"/>
      <w:jc w:val="both"/>
      <w:outlineLvl w:val="8"/>
    </w:pPr>
    <w:rPr>
      <w:rFonts w:ascii="Arial" w:hAnsi="Arial"/>
      <w:b/>
      <w:i/>
      <w:sz w:val="18"/>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1,Document Header1 Знак1,Заголовок 1 Знак2 Знак Знак1,Заголовок 1 Знак1 Знак Знак Знак1,1 Знак1"/>
    <w:link w:val="11"/>
    <w:locked/>
    <w:rsid w:val="00C84746"/>
    <w:rPr>
      <w:b/>
      <w:bCs/>
      <w:kern w:val="32"/>
      <w:sz w:val="28"/>
      <w:szCs w:val="32"/>
    </w:rPr>
  </w:style>
  <w:style w:type="character" w:customStyle="1" w:styleId="23">
    <w:name w:val="Заголовок 2 Знак"/>
    <w:link w:val="22"/>
    <w:uiPriority w:val="9"/>
    <w:locked/>
    <w:rsid w:val="00054756"/>
    <w:rPr>
      <w:rFonts w:cs="Arial"/>
      <w:b/>
      <w:bCs/>
      <w:iCs/>
      <w:sz w:val="24"/>
      <w:szCs w:val="24"/>
    </w:rPr>
  </w:style>
  <w:style w:type="character" w:customStyle="1" w:styleId="36">
    <w:name w:val="Заголовок 3 Знак"/>
    <w:aliases w:val="H3 Знак1"/>
    <w:link w:val="35"/>
    <w:locked/>
    <w:rsid w:val="00481316"/>
    <w:rPr>
      <w:b/>
      <w:bCs/>
      <w:i/>
      <w:sz w:val="24"/>
      <w:szCs w:val="26"/>
    </w:rPr>
  </w:style>
  <w:style w:type="character" w:customStyle="1" w:styleId="43">
    <w:name w:val="Заголовок 4 Знак"/>
    <w:link w:val="42"/>
    <w:locked/>
    <w:rsid w:val="00574BD0"/>
    <w:rPr>
      <w:rFonts w:cs="Times New Roman"/>
      <w:i/>
      <w:iCs/>
      <w:sz w:val="24"/>
      <w:szCs w:val="24"/>
    </w:rPr>
  </w:style>
  <w:style w:type="character" w:customStyle="1" w:styleId="53">
    <w:name w:val="Заголовок 5 Знак"/>
    <w:link w:val="52"/>
    <w:locked/>
    <w:rsid w:val="00C7680F"/>
    <w:rPr>
      <w:rFonts w:cs="Times New Roman"/>
      <w:b/>
      <w:bCs/>
      <w:i/>
      <w:iCs/>
      <w:sz w:val="26"/>
      <w:szCs w:val="26"/>
    </w:rPr>
  </w:style>
  <w:style w:type="character" w:customStyle="1" w:styleId="60">
    <w:name w:val="Заголовок 6 Знак"/>
    <w:link w:val="6"/>
    <w:locked/>
    <w:rsid w:val="00574BD0"/>
    <w:rPr>
      <w:rFonts w:cs="Times New Roman"/>
      <w:b/>
      <w:bCs/>
      <w:sz w:val="24"/>
      <w:szCs w:val="24"/>
    </w:rPr>
  </w:style>
  <w:style w:type="character" w:customStyle="1" w:styleId="70">
    <w:name w:val="Заголовок 7 Знак"/>
    <w:link w:val="7"/>
    <w:locked/>
    <w:rsid w:val="00574BD0"/>
    <w:rPr>
      <w:rFonts w:cs="Times New Roman"/>
      <w:b/>
      <w:bCs/>
      <w:sz w:val="24"/>
    </w:rPr>
  </w:style>
  <w:style w:type="paragraph" w:customStyle="1" w:styleId="13">
    <w:name w:val="Знак Знак1 Знак Знак Знак Знак Знак Знак Знак Знак Знак Знак"/>
    <w:basedOn w:val="a5"/>
    <w:rsid w:val="00CB7EF9"/>
    <w:pPr>
      <w:spacing w:before="100" w:beforeAutospacing="1" w:after="100" w:afterAutospacing="1"/>
    </w:pPr>
    <w:rPr>
      <w:rFonts w:ascii="Tahoma" w:hAnsi="Tahoma"/>
      <w:sz w:val="20"/>
      <w:szCs w:val="20"/>
      <w:lang w:val="en-US" w:eastAsia="en-US"/>
    </w:rPr>
  </w:style>
  <w:style w:type="character" w:styleId="a9">
    <w:name w:val="Hyperlink"/>
    <w:uiPriority w:val="99"/>
    <w:rsid w:val="0022793C"/>
    <w:rPr>
      <w:rFonts w:cs="Times New Roman"/>
      <w:color w:val="0000FF"/>
      <w:u w:val="single"/>
    </w:rPr>
  </w:style>
  <w:style w:type="character" w:styleId="aa">
    <w:name w:val="FollowedHyperlink"/>
    <w:uiPriority w:val="99"/>
    <w:rsid w:val="0022793C"/>
    <w:rPr>
      <w:rFonts w:cs="Times New Roman"/>
      <w:color w:val="800080"/>
      <w:u w:val="single"/>
    </w:rPr>
  </w:style>
  <w:style w:type="paragraph" w:styleId="14">
    <w:name w:val="toc 1"/>
    <w:basedOn w:val="a5"/>
    <w:next w:val="a5"/>
    <w:autoRedefine/>
    <w:uiPriority w:val="39"/>
    <w:qFormat/>
    <w:rsid w:val="00A96440"/>
    <w:pPr>
      <w:tabs>
        <w:tab w:val="right" w:pos="9540"/>
      </w:tabs>
      <w:ind w:right="277"/>
    </w:pPr>
    <w:rPr>
      <w:b/>
      <w:noProof/>
    </w:rPr>
  </w:style>
  <w:style w:type="paragraph" w:styleId="24">
    <w:name w:val="toc 2"/>
    <w:basedOn w:val="a5"/>
    <w:next w:val="a5"/>
    <w:autoRedefine/>
    <w:uiPriority w:val="39"/>
    <w:qFormat/>
    <w:rsid w:val="000C5051"/>
    <w:pPr>
      <w:tabs>
        <w:tab w:val="right" w:leader="dot" w:pos="9540"/>
      </w:tabs>
      <w:spacing w:beforeLines="20" w:afterLines="20"/>
      <w:ind w:left="540" w:right="355" w:hanging="327"/>
    </w:pPr>
    <w:rPr>
      <w:b/>
      <w:noProof/>
    </w:rPr>
  </w:style>
  <w:style w:type="paragraph" w:styleId="37">
    <w:name w:val="toc 3"/>
    <w:basedOn w:val="a5"/>
    <w:next w:val="a5"/>
    <w:autoRedefine/>
    <w:uiPriority w:val="39"/>
    <w:qFormat/>
    <w:rsid w:val="004D6D88"/>
    <w:pPr>
      <w:tabs>
        <w:tab w:val="right" w:leader="dot" w:pos="9540"/>
      </w:tabs>
      <w:spacing w:beforeLines="20"/>
    </w:pPr>
  </w:style>
  <w:style w:type="character" w:customStyle="1" w:styleId="ab">
    <w:name w:val="Обычный отступ Знак"/>
    <w:aliases w:val="Знак Знак Знак2,Знак Знак Знак Знак, Знак Знак Знак"/>
    <w:link w:val="ac"/>
    <w:uiPriority w:val="99"/>
    <w:locked/>
    <w:rsid w:val="0022793C"/>
    <w:rPr>
      <w:rFonts w:ascii="Arial" w:hAnsi="Arial" w:cs="Arial"/>
      <w:b/>
      <w:bCs/>
      <w:i/>
      <w:sz w:val="26"/>
      <w:szCs w:val="26"/>
      <w:lang w:val="ru-RU" w:eastAsia="ru-RU" w:bidi="ar-SA"/>
    </w:rPr>
  </w:style>
  <w:style w:type="paragraph" w:styleId="ac">
    <w:name w:val="Normal Indent"/>
    <w:aliases w:val="Знак Знак,Знак Знак Знак, Знак Знак"/>
    <w:basedOn w:val="a5"/>
    <w:link w:val="ab"/>
    <w:uiPriority w:val="99"/>
    <w:rsid w:val="0022793C"/>
    <w:pPr>
      <w:ind w:firstLine="567"/>
      <w:jc w:val="both"/>
    </w:pPr>
    <w:rPr>
      <w:rFonts w:ascii="Arial" w:hAnsi="Arial" w:cs="Arial"/>
      <w:b/>
      <w:bCs/>
      <w:i/>
      <w:sz w:val="26"/>
      <w:szCs w:val="26"/>
    </w:rPr>
  </w:style>
  <w:style w:type="paragraph" w:styleId="ad">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
    <w:basedOn w:val="a5"/>
    <w:link w:val="ae"/>
    <w:uiPriority w:val="99"/>
    <w:rsid w:val="0022793C"/>
    <w:rPr>
      <w:sz w:val="22"/>
      <w:szCs w:val="20"/>
    </w:rPr>
  </w:style>
  <w:style w:type="character" w:customStyle="1" w:styleId="ae">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link w:val="ad"/>
    <w:uiPriority w:val="99"/>
    <w:locked/>
    <w:rsid w:val="0079634D"/>
    <w:rPr>
      <w:sz w:val="22"/>
    </w:rPr>
  </w:style>
  <w:style w:type="paragraph" w:styleId="af">
    <w:name w:val="header"/>
    <w:aliases w:val="Linie,header"/>
    <w:basedOn w:val="a5"/>
    <w:link w:val="af0"/>
    <w:uiPriority w:val="99"/>
    <w:rsid w:val="0022793C"/>
    <w:pPr>
      <w:tabs>
        <w:tab w:val="center" w:pos="4677"/>
        <w:tab w:val="right" w:pos="9355"/>
      </w:tabs>
    </w:pPr>
  </w:style>
  <w:style w:type="character" w:customStyle="1" w:styleId="af0">
    <w:name w:val="Верхний колонтитул Знак"/>
    <w:aliases w:val="Linie Знак,header Знак"/>
    <w:link w:val="af"/>
    <w:uiPriority w:val="99"/>
    <w:locked/>
    <w:rsid w:val="00364CE5"/>
    <w:rPr>
      <w:rFonts w:cs="Times New Roman"/>
      <w:sz w:val="24"/>
      <w:szCs w:val="24"/>
    </w:rPr>
  </w:style>
  <w:style w:type="paragraph" w:styleId="af1">
    <w:name w:val="footer"/>
    <w:basedOn w:val="a5"/>
    <w:link w:val="af2"/>
    <w:uiPriority w:val="99"/>
    <w:rsid w:val="0022793C"/>
    <w:pPr>
      <w:tabs>
        <w:tab w:val="center" w:pos="4677"/>
        <w:tab w:val="right" w:pos="9355"/>
      </w:tabs>
    </w:pPr>
  </w:style>
  <w:style w:type="character" w:customStyle="1" w:styleId="af2">
    <w:name w:val="Нижний колонтитул Знак"/>
    <w:link w:val="af1"/>
    <w:uiPriority w:val="99"/>
    <w:locked/>
    <w:rsid w:val="0066295B"/>
    <w:rPr>
      <w:rFonts w:cs="Times New Roman"/>
      <w:sz w:val="24"/>
      <w:szCs w:val="24"/>
    </w:rPr>
  </w:style>
  <w:style w:type="paragraph" w:styleId="af3">
    <w:name w:val="Title"/>
    <w:basedOn w:val="a5"/>
    <w:link w:val="af4"/>
    <w:qFormat/>
    <w:rsid w:val="0022793C"/>
    <w:pPr>
      <w:jc w:val="center"/>
    </w:pPr>
    <w:rPr>
      <w:szCs w:val="20"/>
    </w:rPr>
  </w:style>
  <w:style w:type="character" w:customStyle="1" w:styleId="af4">
    <w:name w:val="Название Знак"/>
    <w:link w:val="af3"/>
    <w:locked/>
    <w:rsid w:val="00C7680F"/>
    <w:rPr>
      <w:rFonts w:cs="Times New Roman"/>
      <w:sz w:val="24"/>
    </w:rPr>
  </w:style>
  <w:style w:type="paragraph" w:styleId="af5">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5"/>
    <w:link w:val="af6"/>
    <w:uiPriority w:val="99"/>
    <w:rsid w:val="0022793C"/>
    <w:pPr>
      <w:widowControl w:val="0"/>
      <w:adjustRightInd w:val="0"/>
      <w:jc w:val="center"/>
    </w:pPr>
    <w:rPr>
      <w:b/>
      <w:bCs/>
    </w:rPr>
  </w:style>
  <w:style w:type="character" w:customStyle="1" w:styleId="af6">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f5"/>
    <w:uiPriority w:val="99"/>
    <w:locked/>
    <w:rsid w:val="00123F97"/>
    <w:rPr>
      <w:rFonts w:cs="Times New Roman"/>
      <w:b/>
      <w:bCs/>
      <w:sz w:val="24"/>
      <w:szCs w:val="24"/>
    </w:rPr>
  </w:style>
  <w:style w:type="paragraph" w:styleId="af7">
    <w:name w:val="Body Text Indent"/>
    <w:aliases w:val="текст,Основной текст с отступом Знак Знак,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5"/>
    <w:link w:val="af8"/>
    <w:uiPriority w:val="99"/>
    <w:qFormat/>
    <w:rsid w:val="0022793C"/>
    <w:pPr>
      <w:spacing w:after="120"/>
      <w:ind w:left="283"/>
    </w:pPr>
  </w:style>
  <w:style w:type="character" w:customStyle="1" w:styleId="af8">
    <w:name w:val="Основной текст с отступом Знак"/>
    <w:aliases w:val="текст Знак,Основной текст с отступом Знак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Знак19 Знак"/>
    <w:link w:val="af7"/>
    <w:uiPriority w:val="99"/>
    <w:qFormat/>
    <w:locked/>
    <w:rsid w:val="00A77F74"/>
    <w:rPr>
      <w:rFonts w:cs="Times New Roman"/>
      <w:sz w:val="24"/>
      <w:szCs w:val="24"/>
    </w:rPr>
  </w:style>
  <w:style w:type="paragraph" w:styleId="25">
    <w:name w:val="List Continue 2"/>
    <w:basedOn w:val="a5"/>
    <w:rsid w:val="0022793C"/>
    <w:pPr>
      <w:spacing w:after="120"/>
      <w:ind w:left="566"/>
    </w:pPr>
  </w:style>
  <w:style w:type="paragraph" w:styleId="26">
    <w:name w:val="Body Text 2"/>
    <w:basedOn w:val="a5"/>
    <w:link w:val="27"/>
    <w:uiPriority w:val="99"/>
    <w:rsid w:val="0022793C"/>
    <w:pPr>
      <w:spacing w:after="120" w:line="480" w:lineRule="auto"/>
    </w:pPr>
    <w:rPr>
      <w:sz w:val="20"/>
      <w:szCs w:val="20"/>
    </w:rPr>
  </w:style>
  <w:style w:type="character" w:customStyle="1" w:styleId="27">
    <w:name w:val="Основной текст 2 Знак"/>
    <w:link w:val="26"/>
    <w:uiPriority w:val="99"/>
    <w:locked/>
    <w:rsid w:val="00C7680F"/>
    <w:rPr>
      <w:rFonts w:cs="Times New Roman"/>
    </w:rPr>
  </w:style>
  <w:style w:type="paragraph" w:styleId="28">
    <w:name w:val="Body Text Indent 2"/>
    <w:aliases w:val="Знак"/>
    <w:basedOn w:val="a5"/>
    <w:link w:val="29"/>
    <w:uiPriority w:val="99"/>
    <w:rsid w:val="00574BD0"/>
    <w:pPr>
      <w:spacing w:before="100" w:beforeAutospacing="1" w:after="100" w:afterAutospacing="1"/>
    </w:pPr>
    <w:rPr>
      <w:sz w:val="20"/>
      <w:szCs w:val="20"/>
    </w:rPr>
  </w:style>
  <w:style w:type="character" w:customStyle="1" w:styleId="29">
    <w:name w:val="Основной текст с отступом 2 Знак"/>
    <w:aliases w:val="Знак Знак3"/>
    <w:link w:val="28"/>
    <w:uiPriority w:val="99"/>
    <w:locked/>
    <w:rsid w:val="00C7680F"/>
    <w:rPr>
      <w:rFonts w:cs="Times New Roman"/>
    </w:rPr>
  </w:style>
  <w:style w:type="paragraph" w:styleId="38">
    <w:name w:val="Body Text Indent 3"/>
    <w:basedOn w:val="a5"/>
    <w:link w:val="39"/>
    <w:rsid w:val="0022793C"/>
    <w:pPr>
      <w:spacing w:after="120"/>
      <w:ind w:left="283"/>
    </w:pPr>
    <w:rPr>
      <w:sz w:val="16"/>
      <w:szCs w:val="16"/>
    </w:rPr>
  </w:style>
  <w:style w:type="character" w:customStyle="1" w:styleId="39">
    <w:name w:val="Основной текст с отступом 3 Знак"/>
    <w:link w:val="38"/>
    <w:locked/>
    <w:rsid w:val="00C7680F"/>
    <w:rPr>
      <w:rFonts w:cs="Times New Roman"/>
      <w:sz w:val="16"/>
      <w:szCs w:val="16"/>
    </w:rPr>
  </w:style>
  <w:style w:type="paragraph" w:customStyle="1" w:styleId="15">
    <w:name w:val="Титул1"/>
    <w:basedOn w:val="a5"/>
    <w:rsid w:val="0022793C"/>
    <w:pPr>
      <w:jc w:val="center"/>
    </w:pPr>
    <w:rPr>
      <w:b/>
      <w:bCs/>
      <w:sz w:val="28"/>
      <w:szCs w:val="20"/>
    </w:rPr>
  </w:style>
  <w:style w:type="paragraph" w:customStyle="1" w:styleId="2a">
    <w:name w:val="Титул2"/>
    <w:basedOn w:val="a5"/>
    <w:rsid w:val="0022793C"/>
    <w:pPr>
      <w:jc w:val="center"/>
    </w:pPr>
    <w:rPr>
      <w:sz w:val="28"/>
      <w:szCs w:val="20"/>
    </w:rPr>
  </w:style>
  <w:style w:type="paragraph" w:customStyle="1" w:styleId="3a">
    <w:name w:val="Титул3а"/>
    <w:basedOn w:val="a5"/>
    <w:rsid w:val="0022793C"/>
    <w:pPr>
      <w:ind w:left="5103"/>
      <w:jc w:val="center"/>
    </w:pPr>
    <w:rPr>
      <w:szCs w:val="20"/>
    </w:rPr>
  </w:style>
  <w:style w:type="paragraph" w:customStyle="1" w:styleId="3b">
    <w:name w:val="Титул3"/>
    <w:basedOn w:val="a5"/>
    <w:rsid w:val="0022793C"/>
    <w:pPr>
      <w:jc w:val="center"/>
    </w:pPr>
    <w:rPr>
      <w:b/>
      <w:sz w:val="26"/>
      <w:szCs w:val="20"/>
    </w:rPr>
  </w:style>
  <w:style w:type="paragraph" w:customStyle="1" w:styleId="af9">
    <w:name w:val="Полужирный центр"/>
    <w:basedOn w:val="a5"/>
    <w:rsid w:val="0022793C"/>
    <w:pPr>
      <w:jc w:val="center"/>
    </w:pPr>
    <w:rPr>
      <w:b/>
      <w:bCs/>
      <w:szCs w:val="20"/>
    </w:rPr>
  </w:style>
  <w:style w:type="paragraph" w:customStyle="1" w:styleId="afa">
    <w:name w:val="Не полужирный центр"/>
    <w:basedOn w:val="af9"/>
    <w:rsid w:val="0022793C"/>
    <w:rPr>
      <w:b w:val="0"/>
      <w:bCs w:val="0"/>
    </w:rPr>
  </w:style>
  <w:style w:type="character" w:customStyle="1" w:styleId="afb">
    <w:name w:val="Обычный+полужирный+курсив+подчеркивание Знак"/>
    <w:link w:val="afc"/>
    <w:locked/>
    <w:rsid w:val="0022793C"/>
    <w:rPr>
      <w:rFonts w:ascii="Arial" w:hAnsi="Arial" w:cs="Arial"/>
      <w:b/>
      <w:bCs/>
      <w:i/>
      <w:iCs/>
      <w:sz w:val="26"/>
      <w:szCs w:val="26"/>
      <w:u w:val="single"/>
      <w:lang w:val="ru-RU" w:eastAsia="ru-RU" w:bidi="ar-SA"/>
    </w:rPr>
  </w:style>
  <w:style w:type="paragraph" w:customStyle="1" w:styleId="afc">
    <w:name w:val="Обычный+полужирный+курсив+подчеркивание"/>
    <w:basedOn w:val="ac"/>
    <w:link w:val="afb"/>
    <w:rsid w:val="0022793C"/>
    <w:rPr>
      <w:iCs/>
      <w:u w:val="single"/>
    </w:rPr>
  </w:style>
  <w:style w:type="paragraph" w:customStyle="1" w:styleId="Head92">
    <w:name w:val="Head 9.2"/>
    <w:basedOn w:val="a5"/>
    <w:next w:val="a5"/>
    <w:autoRedefine/>
    <w:rsid w:val="0022793C"/>
    <w:pPr>
      <w:keepNext/>
      <w:suppressAutoHyphens/>
      <w:spacing w:before="240" w:after="60"/>
      <w:jc w:val="center"/>
    </w:pPr>
    <w:rPr>
      <w:b/>
      <w:szCs w:val="20"/>
    </w:rPr>
  </w:style>
  <w:style w:type="paragraph" w:customStyle="1" w:styleId="ConsPlusNormal">
    <w:name w:val="ConsPlusNormal"/>
    <w:link w:val="ConsPlusNormal0"/>
    <w:uiPriority w:val="99"/>
    <w:rsid w:val="0022793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79634D"/>
    <w:rPr>
      <w:rFonts w:ascii="Arial" w:hAnsi="Arial"/>
      <w:lang w:val="ru-RU" w:eastAsia="ru-RU" w:bidi="ar-SA"/>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6">
    <w:name w:val="Маркер1"/>
    <w:basedOn w:val="a5"/>
    <w:rsid w:val="0022793C"/>
    <w:pPr>
      <w:tabs>
        <w:tab w:val="num" w:pos="360"/>
      </w:tabs>
      <w:spacing w:before="120" w:line="300" w:lineRule="atLeast"/>
      <w:jc w:val="both"/>
    </w:pPr>
    <w:rPr>
      <w:szCs w:val="20"/>
      <w:lang w:eastAsia="en-US"/>
    </w:rPr>
  </w:style>
  <w:style w:type="paragraph" w:customStyle="1" w:styleId="afd">
    <w:name w:val="Таблица шапка"/>
    <w:basedOn w:val="a5"/>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5"/>
    <w:rsid w:val="0022793C"/>
    <w:pPr>
      <w:numPr>
        <w:ilvl w:val="1"/>
        <w:numId w:val="1"/>
      </w:numPr>
      <w:jc w:val="both"/>
    </w:pPr>
    <w:rPr>
      <w:szCs w:val="20"/>
    </w:rPr>
  </w:style>
  <w:style w:type="paragraph" w:customStyle="1" w:styleId="-1">
    <w:name w:val="Контракт-подпункт"/>
    <w:basedOn w:val="a5"/>
    <w:rsid w:val="0022793C"/>
    <w:pPr>
      <w:numPr>
        <w:ilvl w:val="2"/>
        <w:numId w:val="1"/>
      </w:numPr>
      <w:jc w:val="both"/>
    </w:pPr>
    <w:rPr>
      <w:szCs w:val="20"/>
    </w:rPr>
  </w:style>
  <w:style w:type="paragraph" w:customStyle="1" w:styleId="17">
    <w:name w:val="Стиль Титул1 + влево"/>
    <w:basedOn w:val="15"/>
    <w:rsid w:val="0022793C"/>
  </w:style>
  <w:style w:type="character" w:styleId="afe">
    <w:name w:val="footnote reference"/>
    <w:aliases w:val="Знак сноски-FN,SUPERS,Знак сноски 1,Ciae niinee-FN"/>
    <w:rsid w:val="0022793C"/>
    <w:rPr>
      <w:rFonts w:cs="Times New Roman"/>
      <w:vertAlign w:val="superscript"/>
    </w:rPr>
  </w:style>
  <w:style w:type="character" w:customStyle="1" w:styleId="aff">
    <w:name w:val="Полужирный"/>
    <w:rsid w:val="0022793C"/>
    <w:rPr>
      <w:rFonts w:cs="Times New Roman"/>
      <w:b/>
      <w:bCs/>
    </w:rPr>
  </w:style>
  <w:style w:type="character" w:customStyle="1" w:styleId="aff0">
    <w:name w:val="Полужирный курсив"/>
    <w:rsid w:val="0022793C"/>
    <w:rPr>
      <w:rFonts w:cs="Times New Roman"/>
      <w:b/>
      <w:bCs/>
      <w:i/>
      <w:iCs/>
    </w:rPr>
  </w:style>
  <w:style w:type="character" w:customStyle="1" w:styleId="aff1">
    <w:name w:val="Гипертекстовая ссылка"/>
    <w:uiPriority w:val="99"/>
    <w:rsid w:val="0022793C"/>
    <w:rPr>
      <w:rFonts w:cs="Times New Roman"/>
      <w:b/>
      <w:color w:val="008000"/>
      <w:u w:val="single"/>
    </w:rPr>
  </w:style>
  <w:style w:type="character" w:styleId="aff2">
    <w:name w:val="page number"/>
    <w:rsid w:val="0022793C"/>
    <w:rPr>
      <w:rFonts w:cs="Times New Roman"/>
    </w:rPr>
  </w:style>
  <w:style w:type="paragraph" w:styleId="aff3">
    <w:name w:val="Document Map"/>
    <w:basedOn w:val="a5"/>
    <w:semiHidden/>
    <w:rsid w:val="0001514A"/>
    <w:pPr>
      <w:shd w:val="clear" w:color="auto" w:fill="000080"/>
    </w:pPr>
    <w:rPr>
      <w:rFonts w:ascii="Tahoma" w:hAnsi="Tahoma" w:cs="Tahoma"/>
    </w:rPr>
  </w:style>
  <w:style w:type="table" w:styleId="aff4">
    <w:name w:val="Table Grid"/>
    <w:basedOn w:val="a7"/>
    <w:uiPriority w:val="59"/>
    <w:rsid w:val="00FC41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5"/>
    <w:link w:val="3d"/>
    <w:rsid w:val="00971268"/>
    <w:pPr>
      <w:spacing w:after="120"/>
    </w:pPr>
    <w:rPr>
      <w:sz w:val="16"/>
      <w:szCs w:val="16"/>
    </w:rPr>
  </w:style>
  <w:style w:type="paragraph" w:styleId="aff5">
    <w:name w:val="caption"/>
    <w:basedOn w:val="a5"/>
    <w:next w:val="a5"/>
    <w:uiPriority w:val="99"/>
    <w:qFormat/>
    <w:rsid w:val="00971268"/>
    <w:pPr>
      <w:widowControl w:val="0"/>
      <w:autoSpaceDE w:val="0"/>
      <w:autoSpaceDN w:val="0"/>
      <w:adjustRightInd w:val="0"/>
    </w:pPr>
    <w:rPr>
      <w:rFonts w:eastAsia="MS Mincho"/>
      <w:b/>
      <w:bCs/>
      <w:sz w:val="20"/>
      <w:szCs w:val="20"/>
    </w:rPr>
  </w:style>
  <w:style w:type="character" w:customStyle="1" w:styleId="18">
    <w:name w:val="Знак Знак Знак1"/>
    <w:locked/>
    <w:rsid w:val="00DD3FB2"/>
    <w:rPr>
      <w:rFonts w:cs="Arial"/>
      <w:b/>
      <w:bCs/>
      <w:i/>
      <w:sz w:val="26"/>
      <w:szCs w:val="26"/>
      <w:lang w:val="ru-RU" w:eastAsia="ru-RU" w:bidi="ar-SA"/>
    </w:rPr>
  </w:style>
  <w:style w:type="paragraph" w:styleId="aff6">
    <w:name w:val="Normal (Web)"/>
    <w:aliases w:val="Обычный (Web)"/>
    <w:basedOn w:val="a5"/>
    <w:rsid w:val="00217B21"/>
    <w:pPr>
      <w:spacing w:before="100" w:beforeAutospacing="1" w:after="100" w:afterAutospacing="1"/>
    </w:pPr>
  </w:style>
  <w:style w:type="table" w:styleId="19">
    <w:name w:val="Table Grid 1"/>
    <w:basedOn w:val="a7"/>
    <w:rsid w:val="00401E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7">
    <w:name w:val="endnote reference"/>
    <w:semiHidden/>
    <w:rsid w:val="0064186E"/>
    <w:rPr>
      <w:rFonts w:cs="Times New Roman"/>
      <w:vertAlign w:val="superscript"/>
    </w:rPr>
  </w:style>
  <w:style w:type="paragraph" w:customStyle="1" w:styleId="210">
    <w:name w:val="Основной текст 21"/>
    <w:basedOn w:val="a5"/>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5"/>
    <w:rsid w:val="00F83911"/>
    <w:pPr>
      <w:suppressAutoHyphens/>
      <w:ind w:firstLine="540"/>
      <w:jc w:val="both"/>
    </w:pPr>
    <w:rPr>
      <w:rFonts w:ascii="Courier New" w:hAnsi="Courier New" w:cs="Courier New"/>
      <w:sz w:val="28"/>
      <w:lang w:eastAsia="ar-SA"/>
    </w:rPr>
  </w:style>
  <w:style w:type="character" w:styleId="aff8">
    <w:name w:val="Strong"/>
    <w:qFormat/>
    <w:rsid w:val="00C8057B"/>
    <w:rPr>
      <w:rFonts w:cs="Times New Roman"/>
      <w:b/>
      <w:bCs/>
    </w:rPr>
  </w:style>
  <w:style w:type="character" w:customStyle="1" w:styleId="WW8Num2z0">
    <w:name w:val="WW8Num2z0"/>
    <w:rsid w:val="00A7112D"/>
    <w:rPr>
      <w:rFonts w:ascii="Times New Roman" w:hAnsi="Times New Roman"/>
      <w:position w:val="0"/>
      <w:sz w:val="24"/>
      <w:vertAlign w:val="baseline"/>
    </w:rPr>
  </w:style>
  <w:style w:type="character" w:customStyle="1" w:styleId="WW8Num3z0">
    <w:name w:val="WW8Num3z0"/>
    <w:rsid w:val="00A7112D"/>
    <w:rPr>
      <w:rFonts w:ascii="Times New Roman" w:hAnsi="Times New Roman"/>
      <w:position w:val="0"/>
      <w:sz w:val="24"/>
      <w:vertAlign w:val="baseline"/>
    </w:rPr>
  </w:style>
  <w:style w:type="character" w:customStyle="1" w:styleId="2b">
    <w:name w:val="Основной шрифт абзаца2"/>
    <w:rsid w:val="00A7112D"/>
  </w:style>
  <w:style w:type="character" w:customStyle="1" w:styleId="WW8Num1z0">
    <w:name w:val="WW8Num1z0"/>
    <w:rsid w:val="00A7112D"/>
    <w:rPr>
      <w:rFonts w:ascii="Times New Roman" w:hAnsi="Times New Roman"/>
      <w:position w:val="0"/>
      <w:sz w:val="24"/>
      <w:vertAlign w:val="baseline"/>
    </w:rPr>
  </w:style>
  <w:style w:type="character" w:customStyle="1" w:styleId="1a">
    <w:name w:val="Основной шрифт абзаца1"/>
    <w:rsid w:val="00A7112D"/>
  </w:style>
  <w:style w:type="character" w:customStyle="1" w:styleId="aff9">
    <w:name w:val="Обычный+полужирный+курсив+подчеркивание Знак Знак"/>
    <w:rsid w:val="00A7112D"/>
    <w:rPr>
      <w:rFonts w:cs="Times New Roman"/>
      <w:b/>
      <w:bCs/>
      <w:i/>
      <w:iCs/>
      <w:sz w:val="24"/>
      <w:szCs w:val="24"/>
      <w:u w:val="single"/>
      <w:lang w:val="ru-RU" w:eastAsia="ar-SA" w:bidi="ar-SA"/>
    </w:rPr>
  </w:style>
  <w:style w:type="character" w:customStyle="1" w:styleId="affa">
    <w:name w:val="Символ сноски"/>
    <w:rsid w:val="00A7112D"/>
    <w:rPr>
      <w:rFonts w:cs="Times New Roman"/>
      <w:vertAlign w:val="superscript"/>
    </w:rPr>
  </w:style>
  <w:style w:type="paragraph" w:customStyle="1" w:styleId="affb">
    <w:name w:val="Заголовок"/>
    <w:basedOn w:val="a5"/>
    <w:next w:val="af5"/>
    <w:rsid w:val="00A7112D"/>
    <w:pPr>
      <w:keepNext/>
      <w:suppressAutoHyphens/>
      <w:spacing w:before="240" w:after="120"/>
    </w:pPr>
    <w:rPr>
      <w:rFonts w:cs="Tahoma"/>
      <w:szCs w:val="28"/>
      <w:lang w:eastAsia="ar-SA"/>
    </w:rPr>
  </w:style>
  <w:style w:type="paragraph" w:styleId="affc">
    <w:name w:val="List"/>
    <w:basedOn w:val="af5"/>
    <w:rsid w:val="00A7112D"/>
    <w:pPr>
      <w:suppressAutoHyphens/>
      <w:adjustRightInd/>
    </w:pPr>
    <w:rPr>
      <w:rFonts w:cs="Tahoma"/>
      <w:lang w:eastAsia="ar-SA"/>
    </w:rPr>
  </w:style>
  <w:style w:type="paragraph" w:customStyle="1" w:styleId="2c">
    <w:name w:val="Название2"/>
    <w:basedOn w:val="a5"/>
    <w:rsid w:val="00A7112D"/>
    <w:pPr>
      <w:suppressLineNumbers/>
      <w:suppressAutoHyphens/>
      <w:spacing w:before="120" w:after="120"/>
    </w:pPr>
    <w:rPr>
      <w:rFonts w:cs="Tahoma"/>
      <w:i/>
      <w:iCs/>
      <w:sz w:val="20"/>
      <w:lang w:eastAsia="ar-SA"/>
    </w:rPr>
  </w:style>
  <w:style w:type="paragraph" w:customStyle="1" w:styleId="2d">
    <w:name w:val="Указатель2"/>
    <w:basedOn w:val="a5"/>
    <w:rsid w:val="00A7112D"/>
    <w:pPr>
      <w:suppressLineNumbers/>
      <w:suppressAutoHyphens/>
    </w:pPr>
    <w:rPr>
      <w:rFonts w:cs="Tahoma"/>
      <w:lang w:eastAsia="ar-SA"/>
    </w:rPr>
  </w:style>
  <w:style w:type="paragraph" w:customStyle="1" w:styleId="1b">
    <w:name w:val="Название1"/>
    <w:basedOn w:val="a5"/>
    <w:rsid w:val="00A7112D"/>
    <w:pPr>
      <w:suppressLineNumbers/>
      <w:suppressAutoHyphens/>
      <w:spacing w:before="120" w:after="120"/>
    </w:pPr>
    <w:rPr>
      <w:rFonts w:cs="Tahoma"/>
      <w:i/>
      <w:iCs/>
      <w:sz w:val="20"/>
      <w:lang w:eastAsia="ar-SA"/>
    </w:rPr>
  </w:style>
  <w:style w:type="paragraph" w:customStyle="1" w:styleId="1c">
    <w:name w:val="Указатель1"/>
    <w:basedOn w:val="a5"/>
    <w:rsid w:val="00A7112D"/>
    <w:pPr>
      <w:suppressLineNumbers/>
      <w:suppressAutoHyphens/>
    </w:pPr>
    <w:rPr>
      <w:rFonts w:cs="Tahoma"/>
      <w:lang w:eastAsia="ar-SA"/>
    </w:rPr>
  </w:style>
  <w:style w:type="paragraph" w:customStyle="1" w:styleId="1d">
    <w:name w:val="Обычный отступ1"/>
    <w:basedOn w:val="a5"/>
    <w:rsid w:val="00A7112D"/>
    <w:pPr>
      <w:suppressAutoHyphens/>
      <w:ind w:firstLine="567"/>
      <w:jc w:val="both"/>
    </w:pPr>
    <w:rPr>
      <w:lang w:eastAsia="ar-SA"/>
    </w:rPr>
  </w:style>
  <w:style w:type="paragraph" w:customStyle="1" w:styleId="1e">
    <w:name w:val="Схема документа1"/>
    <w:basedOn w:val="a5"/>
    <w:rsid w:val="00A7112D"/>
    <w:pPr>
      <w:shd w:val="clear" w:color="auto" w:fill="000080"/>
      <w:suppressAutoHyphens/>
    </w:pPr>
    <w:rPr>
      <w:rFonts w:ascii="Tahoma" w:hAnsi="Tahoma" w:cs="Tahoma"/>
      <w:lang w:eastAsia="ar-SA"/>
    </w:rPr>
  </w:style>
  <w:style w:type="paragraph" w:customStyle="1" w:styleId="tabledata">
    <w:name w:val="tabledata"/>
    <w:basedOn w:val="a5"/>
    <w:rsid w:val="00A7112D"/>
    <w:pPr>
      <w:suppressAutoHyphens/>
      <w:spacing w:before="30" w:after="30"/>
      <w:ind w:left="150" w:right="150"/>
    </w:pPr>
    <w:rPr>
      <w:rFonts w:ascii="Arial" w:hAnsi="Arial" w:cs="Arial"/>
      <w:color w:val="000000"/>
      <w:sz w:val="18"/>
      <w:szCs w:val="18"/>
      <w:lang w:eastAsia="ar-SA"/>
    </w:rPr>
  </w:style>
  <w:style w:type="paragraph" w:styleId="affd">
    <w:name w:val="Subtitle"/>
    <w:basedOn w:val="affb"/>
    <w:next w:val="af5"/>
    <w:link w:val="affe"/>
    <w:qFormat/>
    <w:rsid w:val="00A7112D"/>
    <w:pPr>
      <w:jc w:val="center"/>
    </w:pPr>
    <w:rPr>
      <w:i/>
      <w:iCs/>
      <w:sz w:val="28"/>
    </w:rPr>
  </w:style>
  <w:style w:type="paragraph" w:styleId="afff">
    <w:name w:val="Balloon Text"/>
    <w:basedOn w:val="a5"/>
    <w:link w:val="afff0"/>
    <w:rsid w:val="00A7112D"/>
    <w:pPr>
      <w:suppressAutoHyphens/>
    </w:pPr>
    <w:rPr>
      <w:rFonts w:ascii="Tahoma" w:hAnsi="Tahoma"/>
      <w:sz w:val="16"/>
      <w:szCs w:val="16"/>
      <w:lang w:eastAsia="ar-SA"/>
    </w:rPr>
  </w:style>
  <w:style w:type="paragraph" w:customStyle="1" w:styleId="afff1">
    <w:name w:val="Содержимое таблицы"/>
    <w:basedOn w:val="a5"/>
    <w:rsid w:val="00A7112D"/>
    <w:pPr>
      <w:suppressLineNumbers/>
      <w:suppressAutoHyphens/>
    </w:pPr>
    <w:rPr>
      <w:lang w:eastAsia="ar-SA"/>
    </w:rPr>
  </w:style>
  <w:style w:type="paragraph" w:customStyle="1" w:styleId="afff2">
    <w:name w:val="Заголовок таблицы"/>
    <w:basedOn w:val="afff1"/>
    <w:rsid w:val="00A7112D"/>
    <w:pPr>
      <w:jc w:val="center"/>
    </w:pPr>
    <w:rPr>
      <w:b/>
      <w:bCs/>
    </w:rPr>
  </w:style>
  <w:style w:type="paragraph" w:customStyle="1" w:styleId="afff3">
    <w:name w:val="Содержимое врезки"/>
    <w:basedOn w:val="af5"/>
    <w:rsid w:val="00A7112D"/>
    <w:pPr>
      <w:suppressAutoHyphens/>
      <w:adjustRightInd/>
    </w:pPr>
    <w:rPr>
      <w:lang w:eastAsia="ar-SA"/>
    </w:rPr>
  </w:style>
  <w:style w:type="paragraph" w:customStyle="1" w:styleId="3e">
    <w:name w:val="Стиль Титул3а + полужирный"/>
    <w:basedOn w:val="3a"/>
    <w:rsid w:val="00D3271B"/>
    <w:rPr>
      <w:bCs/>
    </w:rPr>
  </w:style>
  <w:style w:type="paragraph" w:customStyle="1" w:styleId="3f">
    <w:name w:val="Стиль3"/>
    <w:basedOn w:val="28"/>
    <w:qFormat/>
    <w:rsid w:val="00BE1AA2"/>
    <w:pPr>
      <w:widowControl w:val="0"/>
      <w:tabs>
        <w:tab w:val="num" w:pos="1307"/>
      </w:tabs>
      <w:adjustRightInd w:val="0"/>
      <w:spacing w:before="0" w:beforeAutospacing="0" w:after="0" w:afterAutospacing="0"/>
      <w:ind w:left="1080"/>
      <w:jc w:val="both"/>
      <w:textAlignment w:val="baseline"/>
    </w:pPr>
    <w:rPr>
      <w:sz w:val="24"/>
    </w:rPr>
  </w:style>
  <w:style w:type="paragraph" w:customStyle="1" w:styleId="3f0">
    <w:name w:val="Стиль3 Знак Знак"/>
    <w:basedOn w:val="28"/>
    <w:link w:val="3f1"/>
    <w:rsid w:val="008906BA"/>
    <w:pPr>
      <w:widowControl w:val="0"/>
      <w:tabs>
        <w:tab w:val="num" w:pos="227"/>
      </w:tabs>
      <w:adjustRightInd w:val="0"/>
      <w:spacing w:before="0" w:beforeAutospacing="0" w:after="0" w:afterAutospacing="0"/>
      <w:jc w:val="both"/>
      <w:textAlignment w:val="baseline"/>
    </w:pPr>
    <w:rPr>
      <w:sz w:val="24"/>
    </w:rPr>
  </w:style>
  <w:style w:type="character" w:customStyle="1" w:styleId="3f1">
    <w:name w:val="Стиль3 Знак Знак Знак"/>
    <w:link w:val="3f0"/>
    <w:locked/>
    <w:rsid w:val="00F53232"/>
    <w:rPr>
      <w:sz w:val="24"/>
    </w:rPr>
  </w:style>
  <w:style w:type="paragraph" w:customStyle="1" w:styleId="10">
    <w:name w:val="Стиль1"/>
    <w:basedOn w:val="a5"/>
    <w:link w:val="1f"/>
    <w:qFormat/>
    <w:rsid w:val="00FA472E"/>
    <w:pPr>
      <w:keepNext/>
      <w:keepLines/>
      <w:widowControl w:val="0"/>
      <w:numPr>
        <w:numId w:val="2"/>
      </w:numPr>
      <w:suppressLineNumbers/>
      <w:suppressAutoHyphens/>
      <w:spacing w:after="60"/>
      <w:jc w:val="both"/>
    </w:pPr>
    <w:rPr>
      <w:b/>
      <w:sz w:val="28"/>
    </w:rPr>
  </w:style>
  <w:style w:type="character" w:customStyle="1" w:styleId="1f">
    <w:name w:val="Стиль1 Знак"/>
    <w:link w:val="10"/>
    <w:locked/>
    <w:rsid w:val="00553B73"/>
    <w:rPr>
      <w:b/>
      <w:sz w:val="28"/>
      <w:szCs w:val="24"/>
    </w:rPr>
  </w:style>
  <w:style w:type="character" w:customStyle="1" w:styleId="NoSpacingChar">
    <w:name w:val="No Spacing Char"/>
    <w:link w:val="1f0"/>
    <w:locked/>
    <w:rsid w:val="00D77FA3"/>
    <w:rPr>
      <w:sz w:val="24"/>
      <w:szCs w:val="24"/>
      <w:lang w:val="ru-RU" w:eastAsia="ru-RU" w:bidi="ar-SA"/>
    </w:rPr>
  </w:style>
  <w:style w:type="paragraph" w:customStyle="1" w:styleId="1f0">
    <w:name w:val="Без интервала1"/>
    <w:link w:val="NoSpacingChar"/>
    <w:rsid w:val="006D38DB"/>
    <w:rPr>
      <w:sz w:val="24"/>
      <w:szCs w:val="24"/>
    </w:rPr>
  </w:style>
  <w:style w:type="paragraph" w:customStyle="1" w:styleId="2e">
    <w:name w:val="Стиль2"/>
    <w:basedOn w:val="2f"/>
    <w:link w:val="2f0"/>
    <w:qFormat/>
    <w:rsid w:val="00FA472E"/>
    <w:pPr>
      <w:keepNext/>
      <w:keepLines/>
      <w:widowControl w:val="0"/>
      <w:numPr>
        <w:ilvl w:val="1"/>
      </w:numPr>
      <w:suppressLineNumbers/>
      <w:tabs>
        <w:tab w:val="num" w:pos="432"/>
      </w:tabs>
      <w:suppressAutoHyphens/>
      <w:spacing w:after="60"/>
      <w:ind w:left="432" w:hanging="432"/>
      <w:jc w:val="both"/>
    </w:pPr>
    <w:rPr>
      <w:b/>
      <w:szCs w:val="20"/>
    </w:rPr>
  </w:style>
  <w:style w:type="paragraph" w:styleId="2f">
    <w:name w:val="List Number 2"/>
    <w:basedOn w:val="a5"/>
    <w:rsid w:val="00FA472E"/>
    <w:pPr>
      <w:tabs>
        <w:tab w:val="num" w:pos="432"/>
      </w:tabs>
      <w:ind w:left="432" w:hanging="432"/>
    </w:pPr>
  </w:style>
  <w:style w:type="paragraph" w:customStyle="1" w:styleId="33">
    <w:name w:val="Стиль3 Знак"/>
    <w:basedOn w:val="28"/>
    <w:rsid w:val="00FA472E"/>
    <w:pPr>
      <w:widowControl w:val="0"/>
      <w:numPr>
        <w:ilvl w:val="2"/>
        <w:numId w:val="2"/>
      </w:numPr>
      <w:adjustRightInd w:val="0"/>
      <w:spacing w:before="0" w:beforeAutospacing="0" w:after="0" w:afterAutospacing="0"/>
      <w:jc w:val="both"/>
      <w:textAlignment w:val="baseline"/>
    </w:pPr>
    <w:rPr>
      <w:sz w:val="24"/>
    </w:rPr>
  </w:style>
  <w:style w:type="paragraph" w:customStyle="1" w:styleId="1f1">
    <w:name w:val="Знак Знак1 Знак Знак Знак Знак Знак Знак Знак Знак Знак"/>
    <w:basedOn w:val="a5"/>
    <w:rsid w:val="003F2244"/>
    <w:pPr>
      <w:spacing w:before="100" w:beforeAutospacing="1" w:after="100" w:afterAutospacing="1"/>
    </w:pPr>
    <w:rPr>
      <w:rFonts w:ascii="Tahoma" w:hAnsi="Tahoma"/>
      <w:sz w:val="20"/>
      <w:szCs w:val="20"/>
      <w:lang w:val="en-US" w:eastAsia="en-US"/>
    </w:rPr>
  </w:style>
  <w:style w:type="paragraph" w:customStyle="1" w:styleId="afff4">
    <w:name w:val="Знак Знак Знак Знак Знак Знак Знак Знак Знак Знак Знак Знак Знак Знак Знак"/>
    <w:basedOn w:val="a5"/>
    <w:rsid w:val="003F2244"/>
    <w:pPr>
      <w:spacing w:before="100" w:beforeAutospacing="1" w:after="100" w:afterAutospacing="1"/>
    </w:pPr>
    <w:rPr>
      <w:rFonts w:ascii="Tahoma" w:hAnsi="Tahoma"/>
      <w:sz w:val="20"/>
      <w:szCs w:val="20"/>
      <w:lang w:val="en-US" w:eastAsia="en-US"/>
    </w:rPr>
  </w:style>
  <w:style w:type="paragraph" w:customStyle="1" w:styleId="3f2">
    <w:name w:val="Знак3"/>
    <w:basedOn w:val="a5"/>
    <w:rsid w:val="001A65A6"/>
    <w:pPr>
      <w:spacing w:before="100" w:beforeAutospacing="1" w:after="100" w:afterAutospacing="1"/>
    </w:pPr>
    <w:rPr>
      <w:rFonts w:ascii="Tahoma" w:hAnsi="Tahoma"/>
      <w:sz w:val="20"/>
      <w:szCs w:val="20"/>
      <w:lang w:val="en-US" w:eastAsia="en-US"/>
    </w:rPr>
  </w:style>
  <w:style w:type="character" w:customStyle="1" w:styleId="44">
    <w:name w:val="Знак Знак Знак4"/>
    <w:locked/>
    <w:rsid w:val="001A65A6"/>
    <w:rPr>
      <w:rFonts w:cs="Arial"/>
      <w:b/>
      <w:bCs/>
      <w:iCs/>
      <w:sz w:val="24"/>
      <w:szCs w:val="24"/>
      <w:lang w:val="ru-RU" w:eastAsia="ru-RU" w:bidi="ar-SA"/>
    </w:rPr>
  </w:style>
  <w:style w:type="character" w:customStyle="1" w:styleId="grame">
    <w:name w:val="grame"/>
    <w:rsid w:val="0083416E"/>
    <w:rPr>
      <w:rFonts w:cs="Times New Roman"/>
    </w:rPr>
  </w:style>
  <w:style w:type="paragraph" w:customStyle="1" w:styleId="1f2">
    <w:name w:val="Знак Знак1"/>
    <w:basedOn w:val="a5"/>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5"/>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5"/>
    <w:rsid w:val="007F14B9"/>
    <w:pPr>
      <w:spacing w:before="100" w:beforeAutospacing="1" w:after="100" w:afterAutospacing="1"/>
    </w:pPr>
    <w:rPr>
      <w:rFonts w:ascii="Tahoma" w:hAnsi="Tahoma"/>
      <w:sz w:val="20"/>
      <w:szCs w:val="20"/>
      <w:lang w:val="en-US" w:eastAsia="en-US"/>
    </w:rPr>
  </w:style>
  <w:style w:type="character" w:customStyle="1" w:styleId="dfaq">
    <w:name w:val="dfaq"/>
    <w:rsid w:val="00921103"/>
    <w:rPr>
      <w:rFonts w:cs="Times New Roman"/>
    </w:rPr>
  </w:style>
  <w:style w:type="paragraph" w:customStyle="1" w:styleId="afff5">
    <w:name w:val="Знак Знак Знак Знак Знак Знак Знак Знак Знак Знак Знак Знак Знак"/>
    <w:basedOn w:val="a5"/>
    <w:rsid w:val="00102C2A"/>
    <w:pPr>
      <w:spacing w:before="100" w:beforeAutospacing="1" w:after="100" w:afterAutospacing="1"/>
    </w:pPr>
    <w:rPr>
      <w:rFonts w:ascii="Tahoma" w:hAnsi="Tahoma"/>
      <w:sz w:val="20"/>
      <w:szCs w:val="20"/>
      <w:lang w:val="en-US" w:eastAsia="en-US"/>
    </w:rPr>
  </w:style>
  <w:style w:type="character" w:customStyle="1" w:styleId="2f1">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3">
    <w:name w:val="Знак Знак1 Знак Знак Знак Знак Знак Знак Знак Знак Знак Знак Знак Знак"/>
    <w:basedOn w:val="a5"/>
    <w:rsid w:val="008A67F4"/>
    <w:pPr>
      <w:spacing w:before="100" w:beforeAutospacing="1" w:after="100" w:afterAutospacing="1"/>
    </w:pPr>
    <w:rPr>
      <w:rFonts w:ascii="Tahoma" w:hAnsi="Tahoma"/>
      <w:sz w:val="20"/>
      <w:szCs w:val="20"/>
      <w:lang w:val="en-US" w:eastAsia="en-US"/>
    </w:rPr>
  </w:style>
  <w:style w:type="paragraph" w:customStyle="1" w:styleId="afff6">
    <w:name w:val="Обычный + По ширине"/>
    <w:aliases w:val="Справа:  -0,01 см"/>
    <w:basedOn w:val="a5"/>
    <w:rsid w:val="00DD4131"/>
  </w:style>
  <w:style w:type="paragraph" w:customStyle="1" w:styleId="2f2">
    <w:name w:val="З2"/>
    <w:basedOn w:val="22"/>
    <w:next w:val="a5"/>
    <w:autoRedefine/>
    <w:rsid w:val="00DD4131"/>
    <w:pPr>
      <w:numPr>
        <w:ilvl w:val="2"/>
      </w:numPr>
      <w:spacing w:before="0" w:line="360" w:lineRule="auto"/>
    </w:pPr>
    <w:rPr>
      <w:bCs w:val="0"/>
      <w:iCs w:val="0"/>
    </w:rPr>
  </w:style>
  <w:style w:type="paragraph" w:customStyle="1" w:styleId="WW-">
    <w:name w:val="WW-Цитата"/>
    <w:basedOn w:val="a5"/>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5"/>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5"/>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0">
    <w:name w:val="Стиль ConsPlusNormal + по ширине Первая строка:  0 см"/>
    <w:basedOn w:val="a5"/>
    <w:rsid w:val="0031070E"/>
    <w:pPr>
      <w:widowControl w:val="0"/>
      <w:autoSpaceDE w:val="0"/>
      <w:autoSpaceDN w:val="0"/>
      <w:adjustRightInd w:val="0"/>
      <w:jc w:val="both"/>
    </w:pPr>
    <w:rPr>
      <w:rFonts w:ascii="Arial" w:hAnsi="Arial" w:cs="Arial"/>
      <w:sz w:val="22"/>
      <w:szCs w:val="22"/>
    </w:rPr>
  </w:style>
  <w:style w:type="paragraph" w:customStyle="1" w:styleId="1f4">
    <w:name w:val="Знак1"/>
    <w:basedOn w:val="a5"/>
    <w:rsid w:val="002D4917"/>
    <w:pPr>
      <w:spacing w:before="100" w:beforeAutospacing="1" w:after="100" w:afterAutospacing="1"/>
    </w:pPr>
    <w:rPr>
      <w:rFonts w:ascii="Tahoma" w:hAnsi="Tahoma"/>
      <w:sz w:val="20"/>
      <w:szCs w:val="20"/>
      <w:lang w:val="en-US" w:eastAsia="en-US"/>
    </w:rPr>
  </w:style>
  <w:style w:type="paragraph" w:customStyle="1" w:styleId="xl22">
    <w:name w:val="xl22"/>
    <w:basedOn w:val="a5"/>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5"/>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5"/>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5"/>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5"/>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5"/>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5"/>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5"/>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5"/>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5"/>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5"/>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5"/>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5"/>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5"/>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5"/>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5"/>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5"/>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color w:val="666666"/>
      <w:sz w:val="17"/>
      <w:szCs w:val="17"/>
    </w:rPr>
  </w:style>
  <w:style w:type="paragraph" w:customStyle="1" w:styleId="Preformat">
    <w:name w:val="Preformat"/>
    <w:rsid w:val="00E37ACB"/>
    <w:pPr>
      <w:widowControl w:val="0"/>
    </w:pPr>
    <w:rPr>
      <w:rFonts w:ascii="Courier New" w:hAnsi="Courier New"/>
    </w:rPr>
  </w:style>
  <w:style w:type="paragraph" w:customStyle="1" w:styleId="1f5">
    <w:name w:val="Обычный1"/>
    <w:rsid w:val="00E37ACB"/>
    <w:pPr>
      <w:snapToGrid w:val="0"/>
    </w:pPr>
    <w:rPr>
      <w:rFonts w:ascii="Arial" w:hAnsi="Arial"/>
      <w:sz w:val="18"/>
    </w:rPr>
  </w:style>
  <w:style w:type="paragraph" w:customStyle="1" w:styleId="afff7">
    <w:name w:val="Словарная статья"/>
    <w:basedOn w:val="a5"/>
    <w:next w:val="a5"/>
    <w:rsid w:val="005F4AA5"/>
    <w:pPr>
      <w:autoSpaceDE w:val="0"/>
      <w:autoSpaceDN w:val="0"/>
      <w:adjustRightInd w:val="0"/>
      <w:ind w:right="118"/>
      <w:jc w:val="both"/>
    </w:pPr>
    <w:rPr>
      <w:rFonts w:ascii="Arial" w:hAnsi="Arial" w:cs="Arial"/>
      <w:sz w:val="20"/>
      <w:szCs w:val="20"/>
    </w:rPr>
  </w:style>
  <w:style w:type="paragraph" w:customStyle="1" w:styleId="afff8">
    <w:name w:val="Стиль"/>
    <w:rsid w:val="005F4AA5"/>
    <w:pPr>
      <w:widowControl w:val="0"/>
      <w:autoSpaceDE w:val="0"/>
      <w:autoSpaceDN w:val="0"/>
      <w:adjustRightInd w:val="0"/>
    </w:pPr>
    <w:rPr>
      <w:rFonts w:ascii="Arial" w:hAnsi="Arial" w:cs="Arial"/>
      <w:sz w:val="24"/>
      <w:szCs w:val="24"/>
    </w:rPr>
  </w:style>
  <w:style w:type="paragraph" w:customStyle="1" w:styleId="2f3">
    <w:name w:val="Обычный2"/>
    <w:rsid w:val="00364CE5"/>
    <w:pPr>
      <w:snapToGrid w:val="0"/>
    </w:pPr>
    <w:rPr>
      <w:rFonts w:ascii="Arial" w:hAnsi="Arial"/>
      <w:sz w:val="18"/>
    </w:rPr>
  </w:style>
  <w:style w:type="paragraph" w:customStyle="1" w:styleId="Default">
    <w:name w:val="Default"/>
    <w:rsid w:val="00364CE5"/>
    <w:pPr>
      <w:autoSpaceDE w:val="0"/>
      <w:autoSpaceDN w:val="0"/>
      <w:adjustRightInd w:val="0"/>
    </w:pPr>
    <w:rPr>
      <w:color w:val="000000"/>
      <w:sz w:val="24"/>
      <w:szCs w:val="24"/>
      <w:lang w:eastAsia="en-US"/>
    </w:rPr>
  </w:style>
  <w:style w:type="character" w:customStyle="1" w:styleId="afff9">
    <w:name w:val="Основной шрифт"/>
    <w:semiHidden/>
    <w:rsid w:val="00364CE5"/>
  </w:style>
  <w:style w:type="character" w:styleId="afffa">
    <w:name w:val="Emphasis"/>
    <w:uiPriority w:val="20"/>
    <w:qFormat/>
    <w:rsid w:val="00364CE5"/>
    <w:rPr>
      <w:rFonts w:cs="Times New Roman"/>
      <w:i/>
      <w:iCs/>
    </w:rPr>
  </w:style>
  <w:style w:type="character" w:customStyle="1" w:styleId="45">
    <w:name w:val="Заголовок №4_"/>
    <w:link w:val="46"/>
    <w:locked/>
    <w:rsid w:val="004461D6"/>
    <w:rPr>
      <w:sz w:val="21"/>
      <w:shd w:val="clear" w:color="auto" w:fill="FFFFFF"/>
    </w:rPr>
  </w:style>
  <w:style w:type="paragraph" w:customStyle="1" w:styleId="46">
    <w:name w:val="Заголовок №4"/>
    <w:basedOn w:val="a5"/>
    <w:link w:val="45"/>
    <w:rsid w:val="004461D6"/>
    <w:pPr>
      <w:shd w:val="clear" w:color="auto" w:fill="FFFFFF"/>
      <w:spacing w:after="420" w:line="240" w:lineRule="atLeast"/>
      <w:outlineLvl w:val="3"/>
    </w:pPr>
    <w:rPr>
      <w:sz w:val="21"/>
      <w:szCs w:val="20"/>
    </w:rPr>
  </w:style>
  <w:style w:type="character" w:customStyle="1" w:styleId="afffb">
    <w:name w:val="Основной текст_"/>
    <w:link w:val="71"/>
    <w:locked/>
    <w:rsid w:val="004461D6"/>
    <w:rPr>
      <w:sz w:val="21"/>
      <w:shd w:val="clear" w:color="auto" w:fill="FFFFFF"/>
    </w:rPr>
  </w:style>
  <w:style w:type="paragraph" w:customStyle="1" w:styleId="71">
    <w:name w:val="Основной текст7"/>
    <w:basedOn w:val="a5"/>
    <w:link w:val="afffb"/>
    <w:rsid w:val="004461D6"/>
    <w:pPr>
      <w:shd w:val="clear" w:color="auto" w:fill="FFFFFF"/>
      <w:spacing w:before="6660" w:line="254" w:lineRule="exact"/>
      <w:jc w:val="center"/>
    </w:pPr>
    <w:rPr>
      <w:sz w:val="21"/>
      <w:szCs w:val="20"/>
    </w:rPr>
  </w:style>
  <w:style w:type="character" w:customStyle="1" w:styleId="afffc">
    <w:name w:val="Колонтитул_"/>
    <w:link w:val="afffd"/>
    <w:locked/>
    <w:rsid w:val="004461D6"/>
    <w:rPr>
      <w:shd w:val="clear" w:color="auto" w:fill="FFFFFF"/>
    </w:rPr>
  </w:style>
  <w:style w:type="paragraph" w:customStyle="1" w:styleId="afffd">
    <w:name w:val="Колонтитул"/>
    <w:basedOn w:val="a5"/>
    <w:link w:val="afffc"/>
    <w:rsid w:val="004461D6"/>
    <w:pPr>
      <w:shd w:val="clear" w:color="auto" w:fill="FFFFFF"/>
    </w:pPr>
    <w:rPr>
      <w:sz w:val="20"/>
      <w:szCs w:val="20"/>
    </w:rPr>
  </w:style>
  <w:style w:type="character" w:customStyle="1" w:styleId="100">
    <w:name w:val="Колонтитул + 10"/>
    <w:aliases w:val="5 pt"/>
    <w:rsid w:val="004461D6"/>
    <w:rPr>
      <w:rFonts w:ascii="Times New Roman" w:hAnsi="Times New Roman"/>
      <w:spacing w:val="0"/>
      <w:sz w:val="21"/>
    </w:rPr>
  </w:style>
  <w:style w:type="character" w:customStyle="1" w:styleId="47">
    <w:name w:val="Основной текст (4)_"/>
    <w:link w:val="410"/>
    <w:locked/>
    <w:rsid w:val="004461D6"/>
    <w:rPr>
      <w:sz w:val="21"/>
      <w:shd w:val="clear" w:color="auto" w:fill="FFFFFF"/>
    </w:rPr>
  </w:style>
  <w:style w:type="paragraph" w:customStyle="1" w:styleId="410">
    <w:name w:val="Основной текст (4)1"/>
    <w:basedOn w:val="a5"/>
    <w:link w:val="47"/>
    <w:rsid w:val="004461D6"/>
    <w:pPr>
      <w:shd w:val="clear" w:color="auto" w:fill="FFFFFF"/>
      <w:spacing w:before="60" w:after="60" w:line="240" w:lineRule="atLeast"/>
      <w:jc w:val="both"/>
    </w:pPr>
    <w:rPr>
      <w:sz w:val="21"/>
      <w:szCs w:val="20"/>
    </w:rPr>
  </w:style>
  <w:style w:type="character" w:customStyle="1" w:styleId="48">
    <w:name w:val="Основной текст4"/>
    <w:rsid w:val="004461D6"/>
    <w:rPr>
      <w:rFonts w:ascii="Times New Roman" w:hAnsi="Times New Roman"/>
      <w:spacing w:val="0"/>
      <w:sz w:val="21"/>
      <w:u w:val="single"/>
      <w:lang w:val="en-US"/>
    </w:rPr>
  </w:style>
  <w:style w:type="character" w:customStyle="1" w:styleId="54">
    <w:name w:val="Основной текст5"/>
    <w:rsid w:val="004461D6"/>
    <w:rPr>
      <w:rFonts w:cs="Times New Roman"/>
      <w:sz w:val="21"/>
      <w:szCs w:val="21"/>
      <w:shd w:val="clear" w:color="auto" w:fill="FFFFFF"/>
    </w:rPr>
  </w:style>
  <w:style w:type="character" w:customStyle="1" w:styleId="101">
    <w:name w:val="Основной текст + Полужирный10"/>
    <w:rsid w:val="004461D6"/>
    <w:rPr>
      <w:rFonts w:ascii="Times New Roman" w:hAnsi="Times New Roman"/>
      <w:b/>
      <w:spacing w:val="0"/>
      <w:sz w:val="21"/>
    </w:rPr>
  </w:style>
  <w:style w:type="character" w:customStyle="1" w:styleId="91">
    <w:name w:val="Основной текст + Полужирный9"/>
    <w:rsid w:val="004461D6"/>
    <w:rPr>
      <w:rFonts w:ascii="Times New Roman" w:hAnsi="Times New Roman"/>
      <w:b/>
      <w:spacing w:val="0"/>
      <w:sz w:val="21"/>
    </w:rPr>
  </w:style>
  <w:style w:type="character" w:customStyle="1" w:styleId="420">
    <w:name w:val="Основной текст (4) + Не полужирный2"/>
    <w:rsid w:val="004461D6"/>
    <w:rPr>
      <w:rFonts w:ascii="Times New Roman" w:hAnsi="Times New Roman"/>
      <w:b/>
      <w:spacing w:val="0"/>
      <w:sz w:val="21"/>
    </w:rPr>
  </w:style>
  <w:style w:type="character" w:customStyle="1" w:styleId="81">
    <w:name w:val="Основной текст + Полужирный8"/>
    <w:rsid w:val="004461D6"/>
    <w:rPr>
      <w:rFonts w:ascii="Times New Roman" w:hAnsi="Times New Roman"/>
      <w:b/>
      <w:spacing w:val="0"/>
      <w:sz w:val="21"/>
    </w:rPr>
  </w:style>
  <w:style w:type="character" w:customStyle="1" w:styleId="411">
    <w:name w:val="Основной текст (4) + Не полужирный1"/>
    <w:rsid w:val="004461D6"/>
    <w:rPr>
      <w:rFonts w:ascii="Times New Roman" w:hAnsi="Times New Roman"/>
      <w:b/>
      <w:spacing w:val="0"/>
      <w:sz w:val="21"/>
    </w:rPr>
  </w:style>
  <w:style w:type="character" w:customStyle="1" w:styleId="49">
    <w:name w:val="Основной текст (4)"/>
    <w:rsid w:val="004461D6"/>
    <w:rPr>
      <w:rFonts w:ascii="Times New Roman" w:hAnsi="Times New Roman"/>
      <w:spacing w:val="0"/>
      <w:sz w:val="21"/>
      <w:u w:val="single"/>
    </w:rPr>
  </w:style>
  <w:style w:type="character" w:customStyle="1" w:styleId="72">
    <w:name w:val="Основной текст + Полужирный7"/>
    <w:rsid w:val="004461D6"/>
    <w:rPr>
      <w:rFonts w:ascii="Times New Roman" w:hAnsi="Times New Roman"/>
      <w:b/>
      <w:spacing w:val="0"/>
      <w:sz w:val="21"/>
    </w:rPr>
  </w:style>
  <w:style w:type="character" w:customStyle="1" w:styleId="61">
    <w:name w:val="Основной текст + Полужирный6"/>
    <w:rsid w:val="004461D6"/>
    <w:rPr>
      <w:rFonts w:ascii="Times New Roman" w:hAnsi="Times New Roman"/>
      <w:b/>
      <w:spacing w:val="0"/>
      <w:sz w:val="21"/>
    </w:rPr>
  </w:style>
  <w:style w:type="character" w:customStyle="1" w:styleId="55">
    <w:name w:val="Основной текст + Полужирный5"/>
    <w:rsid w:val="004461D6"/>
    <w:rPr>
      <w:rFonts w:ascii="Times New Roman" w:hAnsi="Times New Roman"/>
      <w:b/>
      <w:spacing w:val="0"/>
      <w:sz w:val="21"/>
    </w:rPr>
  </w:style>
  <w:style w:type="character" w:customStyle="1" w:styleId="4a">
    <w:name w:val="Основной текст + Полужирный4"/>
    <w:rsid w:val="004461D6"/>
    <w:rPr>
      <w:rFonts w:ascii="Times New Roman" w:hAnsi="Times New Roman"/>
      <w:b/>
      <w:spacing w:val="0"/>
      <w:sz w:val="21"/>
    </w:rPr>
  </w:style>
  <w:style w:type="character" w:customStyle="1" w:styleId="3f3">
    <w:name w:val="Основной текст + Полужирный3"/>
    <w:rsid w:val="004461D6"/>
    <w:rPr>
      <w:rFonts w:ascii="Times New Roman" w:hAnsi="Times New Roman"/>
      <w:b/>
      <w:spacing w:val="0"/>
      <w:sz w:val="21"/>
    </w:rPr>
  </w:style>
  <w:style w:type="character" w:customStyle="1" w:styleId="2f4">
    <w:name w:val="Основной текст + Полужирный2"/>
    <w:rsid w:val="004461D6"/>
    <w:rPr>
      <w:rFonts w:ascii="Times New Roman" w:hAnsi="Times New Roman"/>
      <w:b/>
      <w:spacing w:val="0"/>
      <w:sz w:val="21"/>
    </w:rPr>
  </w:style>
  <w:style w:type="character" w:customStyle="1" w:styleId="62">
    <w:name w:val="Основной текст6"/>
    <w:rsid w:val="004461D6"/>
    <w:rPr>
      <w:rFonts w:cs="Times New Roman"/>
      <w:sz w:val="21"/>
      <w:szCs w:val="21"/>
      <w:shd w:val="clear" w:color="auto" w:fill="FFFFFF"/>
    </w:rPr>
  </w:style>
  <w:style w:type="character" w:customStyle="1" w:styleId="1f6">
    <w:name w:val="Основной текст + Полужирный1"/>
    <w:rsid w:val="004461D6"/>
    <w:rPr>
      <w:rFonts w:ascii="Times New Roman" w:hAnsi="Times New Roman"/>
      <w:b/>
      <w:spacing w:val="0"/>
      <w:sz w:val="21"/>
    </w:rPr>
  </w:style>
  <w:style w:type="paragraph" w:customStyle="1" w:styleId="afffe">
    <w:name w:val="."/>
    <w:rsid w:val="0079634D"/>
    <w:pPr>
      <w:widowControl w:val="0"/>
      <w:autoSpaceDE w:val="0"/>
      <w:autoSpaceDN w:val="0"/>
      <w:adjustRightInd w:val="0"/>
    </w:pPr>
    <w:rPr>
      <w:sz w:val="24"/>
      <w:szCs w:val="24"/>
    </w:rPr>
  </w:style>
  <w:style w:type="paragraph" w:customStyle="1" w:styleId="1f7">
    <w:name w:val="Абзац списка1"/>
    <w:basedOn w:val="a5"/>
    <w:link w:val="ListParagraphChar"/>
    <w:rsid w:val="007438D4"/>
    <w:pPr>
      <w:spacing w:after="200" w:line="276" w:lineRule="auto"/>
      <w:ind w:left="720"/>
    </w:pPr>
    <w:rPr>
      <w:rFonts w:ascii="Calibri" w:hAnsi="Calibri"/>
      <w:sz w:val="22"/>
      <w:szCs w:val="22"/>
      <w:lang w:eastAsia="en-US"/>
    </w:rPr>
  </w:style>
  <w:style w:type="character" w:customStyle="1" w:styleId="ListParagraphChar">
    <w:name w:val="List Paragraph Char"/>
    <w:link w:val="1f7"/>
    <w:locked/>
    <w:rsid w:val="00553B73"/>
    <w:rPr>
      <w:rFonts w:ascii="Calibri" w:hAnsi="Calibri" w:cs="Calibri"/>
      <w:sz w:val="22"/>
      <w:szCs w:val="22"/>
      <w:lang w:eastAsia="en-US"/>
    </w:rPr>
  </w:style>
  <w:style w:type="paragraph" w:customStyle="1" w:styleId="1f8">
    <w:name w:val="Без интервала1"/>
    <w:rsid w:val="007438D4"/>
    <w:rPr>
      <w:rFonts w:ascii="Calibri" w:hAnsi="Calibri" w:cs="Calibri"/>
      <w:sz w:val="22"/>
      <w:szCs w:val="22"/>
      <w:lang w:eastAsia="en-US"/>
    </w:rPr>
  </w:style>
  <w:style w:type="paragraph" w:customStyle="1" w:styleId="affff">
    <w:name w:val="Нормальный (таблица)"/>
    <w:basedOn w:val="a5"/>
    <w:next w:val="a5"/>
    <w:rsid w:val="00C954DE"/>
    <w:pPr>
      <w:widowControl w:val="0"/>
      <w:autoSpaceDE w:val="0"/>
      <w:autoSpaceDN w:val="0"/>
      <w:adjustRightInd w:val="0"/>
      <w:jc w:val="both"/>
    </w:pPr>
    <w:rPr>
      <w:rFonts w:ascii="Arial" w:hAnsi="Arial" w:cs="Arial"/>
    </w:rPr>
  </w:style>
  <w:style w:type="paragraph" w:customStyle="1" w:styleId="affff0">
    <w:name w:val="Прижатый влево"/>
    <w:basedOn w:val="a5"/>
    <w:next w:val="a5"/>
    <w:uiPriority w:val="99"/>
    <w:rsid w:val="00C954DE"/>
    <w:pPr>
      <w:widowControl w:val="0"/>
      <w:autoSpaceDE w:val="0"/>
      <w:autoSpaceDN w:val="0"/>
      <w:adjustRightInd w:val="0"/>
    </w:pPr>
    <w:rPr>
      <w:rFonts w:ascii="Arial" w:hAnsi="Arial" w:cs="Arial"/>
    </w:rPr>
  </w:style>
  <w:style w:type="paragraph" w:customStyle="1" w:styleId="Style2">
    <w:name w:val="Style2"/>
    <w:basedOn w:val="a5"/>
    <w:uiPriority w:val="99"/>
    <w:rsid w:val="00AB22A5"/>
    <w:pPr>
      <w:widowControl w:val="0"/>
      <w:autoSpaceDE w:val="0"/>
      <w:autoSpaceDN w:val="0"/>
      <w:adjustRightInd w:val="0"/>
      <w:spacing w:line="372" w:lineRule="exact"/>
      <w:ind w:firstLine="567"/>
      <w:jc w:val="center"/>
    </w:pPr>
  </w:style>
  <w:style w:type="paragraph" w:customStyle="1" w:styleId="Style3">
    <w:name w:val="Style3"/>
    <w:basedOn w:val="a5"/>
    <w:uiPriority w:val="99"/>
    <w:rsid w:val="00AB22A5"/>
    <w:pPr>
      <w:widowControl w:val="0"/>
      <w:autoSpaceDE w:val="0"/>
      <w:autoSpaceDN w:val="0"/>
      <w:adjustRightInd w:val="0"/>
      <w:spacing w:line="320" w:lineRule="exact"/>
      <w:ind w:firstLine="562"/>
      <w:jc w:val="both"/>
    </w:pPr>
  </w:style>
  <w:style w:type="paragraph" w:customStyle="1" w:styleId="Style4">
    <w:name w:val="Style4"/>
    <w:basedOn w:val="a5"/>
    <w:rsid w:val="00AB22A5"/>
    <w:pPr>
      <w:widowControl w:val="0"/>
      <w:autoSpaceDE w:val="0"/>
      <w:autoSpaceDN w:val="0"/>
      <w:adjustRightInd w:val="0"/>
      <w:spacing w:line="322" w:lineRule="exact"/>
      <w:ind w:hanging="274"/>
      <w:jc w:val="both"/>
    </w:pPr>
  </w:style>
  <w:style w:type="paragraph" w:customStyle="1" w:styleId="Style5">
    <w:name w:val="Style5"/>
    <w:basedOn w:val="a5"/>
    <w:uiPriority w:val="99"/>
    <w:rsid w:val="00AB22A5"/>
    <w:pPr>
      <w:widowControl w:val="0"/>
      <w:autoSpaceDE w:val="0"/>
      <w:autoSpaceDN w:val="0"/>
      <w:adjustRightInd w:val="0"/>
      <w:spacing w:line="325" w:lineRule="exact"/>
      <w:ind w:firstLine="557"/>
      <w:jc w:val="both"/>
    </w:pPr>
  </w:style>
  <w:style w:type="paragraph" w:customStyle="1" w:styleId="Style6">
    <w:name w:val="Style6"/>
    <w:basedOn w:val="a5"/>
    <w:uiPriority w:val="99"/>
    <w:rsid w:val="00AB22A5"/>
    <w:pPr>
      <w:widowControl w:val="0"/>
      <w:autoSpaceDE w:val="0"/>
      <w:autoSpaceDN w:val="0"/>
      <w:adjustRightInd w:val="0"/>
      <w:ind w:firstLine="567"/>
      <w:jc w:val="both"/>
    </w:pPr>
  </w:style>
  <w:style w:type="paragraph" w:customStyle="1" w:styleId="Style7">
    <w:name w:val="Style7"/>
    <w:basedOn w:val="a5"/>
    <w:rsid w:val="00AB22A5"/>
    <w:pPr>
      <w:widowControl w:val="0"/>
      <w:autoSpaceDE w:val="0"/>
      <w:autoSpaceDN w:val="0"/>
      <w:adjustRightInd w:val="0"/>
      <w:ind w:firstLine="567"/>
      <w:jc w:val="both"/>
    </w:pPr>
  </w:style>
  <w:style w:type="character" w:customStyle="1" w:styleId="FontStyle12">
    <w:name w:val="Font Style12"/>
    <w:rsid w:val="00AB22A5"/>
    <w:rPr>
      <w:rFonts w:ascii="Times New Roman" w:hAnsi="Times New Roman"/>
      <w:sz w:val="26"/>
    </w:rPr>
  </w:style>
  <w:style w:type="paragraph" w:customStyle="1" w:styleId="2-11">
    <w:name w:val="содержание2-11"/>
    <w:basedOn w:val="a5"/>
    <w:rsid w:val="00274BD7"/>
    <w:pPr>
      <w:spacing w:after="60"/>
      <w:jc w:val="both"/>
    </w:pPr>
  </w:style>
  <w:style w:type="paragraph" w:customStyle="1" w:styleId="1f9">
    <w:name w:val="Основной текст1"/>
    <w:basedOn w:val="a5"/>
    <w:rsid w:val="001417E0"/>
    <w:pPr>
      <w:shd w:val="clear" w:color="auto" w:fill="FFFFFF"/>
      <w:spacing w:line="240" w:lineRule="atLeast"/>
      <w:jc w:val="both"/>
    </w:pPr>
    <w:rPr>
      <w:rFonts w:ascii="Calibri" w:hAnsi="Calibri"/>
      <w:sz w:val="22"/>
      <w:szCs w:val="22"/>
      <w:lang w:val="en-US" w:eastAsia="en-US"/>
    </w:rPr>
  </w:style>
  <w:style w:type="character" w:customStyle="1" w:styleId="3f4">
    <w:name w:val="Основной текст (3)_"/>
    <w:link w:val="3f5"/>
    <w:locked/>
    <w:rsid w:val="001417E0"/>
    <w:rPr>
      <w:rFonts w:cs="Times New Roman"/>
      <w:sz w:val="30"/>
      <w:szCs w:val="30"/>
      <w:shd w:val="clear" w:color="auto" w:fill="FFFFFF"/>
    </w:rPr>
  </w:style>
  <w:style w:type="paragraph" w:customStyle="1" w:styleId="3f5">
    <w:name w:val="Основной текст (3)"/>
    <w:basedOn w:val="a5"/>
    <w:link w:val="3f4"/>
    <w:rsid w:val="001417E0"/>
    <w:pPr>
      <w:shd w:val="clear" w:color="auto" w:fill="FFFFFF"/>
      <w:spacing w:line="240" w:lineRule="atLeast"/>
      <w:jc w:val="both"/>
    </w:pPr>
    <w:rPr>
      <w:sz w:val="30"/>
      <w:szCs w:val="30"/>
    </w:rPr>
  </w:style>
  <w:style w:type="paragraph" w:customStyle="1" w:styleId="1fa">
    <w:name w:val="Знак Знак1 Знак Знак Знак Знак Знак Знак Знак Знак Знак Знак Знак Знак Знак"/>
    <w:basedOn w:val="a5"/>
    <w:rsid w:val="00A74F18"/>
    <w:pPr>
      <w:spacing w:before="100" w:beforeAutospacing="1" w:after="100" w:afterAutospacing="1"/>
    </w:pPr>
    <w:rPr>
      <w:rFonts w:ascii="Tahoma" w:hAnsi="Tahoma" w:cs="Tahoma"/>
      <w:sz w:val="20"/>
      <w:szCs w:val="20"/>
      <w:lang w:val="en-US" w:eastAsia="en-US"/>
    </w:rPr>
  </w:style>
  <w:style w:type="paragraph" w:customStyle="1" w:styleId="212">
    <w:name w:val="Обычный21"/>
    <w:rsid w:val="00553B73"/>
  </w:style>
  <w:style w:type="paragraph" w:customStyle="1" w:styleId="affff1">
    <w:name w:val="Таблицы (моноширинный)"/>
    <w:basedOn w:val="a5"/>
    <w:next w:val="a5"/>
    <w:uiPriority w:val="99"/>
    <w:rsid w:val="00553B73"/>
    <w:pPr>
      <w:autoSpaceDE w:val="0"/>
      <w:autoSpaceDN w:val="0"/>
      <w:adjustRightInd w:val="0"/>
      <w:jc w:val="both"/>
    </w:pPr>
    <w:rPr>
      <w:rFonts w:ascii="Courier New" w:hAnsi="Courier New" w:cs="Courier New"/>
    </w:rPr>
  </w:style>
  <w:style w:type="paragraph" w:customStyle="1" w:styleId="affff2">
    <w:name w:val="Основной текст_ Знак"/>
    <w:basedOn w:val="a5"/>
    <w:rsid w:val="005D58D7"/>
    <w:pPr>
      <w:shd w:val="clear" w:color="auto" w:fill="FFFFFF"/>
      <w:suppressAutoHyphens/>
      <w:spacing w:line="240" w:lineRule="atLeast"/>
      <w:jc w:val="both"/>
    </w:pPr>
    <w:rPr>
      <w:rFonts w:ascii="Calibri" w:hAnsi="Calibri" w:cs="Calibri"/>
      <w:sz w:val="20"/>
      <w:szCs w:val="20"/>
      <w:lang w:val="en-US" w:eastAsia="ar-SA"/>
    </w:rPr>
  </w:style>
  <w:style w:type="paragraph" w:customStyle="1" w:styleId="Standard">
    <w:name w:val="Standard"/>
    <w:rsid w:val="005D58D7"/>
    <w:pPr>
      <w:widowControl w:val="0"/>
      <w:suppressAutoHyphens/>
      <w:spacing w:after="200" w:line="276" w:lineRule="auto"/>
    </w:pPr>
    <w:rPr>
      <w:rFonts w:cs="Tahoma"/>
      <w:color w:val="00000A"/>
      <w:kern w:val="2"/>
      <w:sz w:val="24"/>
      <w:szCs w:val="24"/>
      <w:lang w:val="de-DE" w:eastAsia="fa-IR" w:bidi="fa-IR"/>
    </w:rPr>
  </w:style>
  <w:style w:type="character" w:customStyle="1" w:styleId="affff3">
    <w:name w:val="Переменные"/>
    <w:rsid w:val="00C7680F"/>
    <w:rPr>
      <w:rFonts w:ascii="Times New Roman" w:hAnsi="Times New Roman" w:cs="Times New Roman"/>
      <w:i/>
      <w:iCs/>
      <w:sz w:val="24"/>
      <w:szCs w:val="24"/>
    </w:rPr>
  </w:style>
  <w:style w:type="character" w:customStyle="1" w:styleId="affff4">
    <w:name w:val="Простой текст"/>
    <w:rsid w:val="00C7680F"/>
    <w:rPr>
      <w:color w:val="0000FF"/>
    </w:rPr>
  </w:style>
  <w:style w:type="paragraph" w:customStyle="1" w:styleId="1fb">
    <w:name w:val="Текст1"/>
    <w:basedOn w:val="a5"/>
    <w:rsid w:val="00C7680F"/>
    <w:rPr>
      <w:rFonts w:ascii="Courier New" w:eastAsia="MS Mincho" w:hAnsi="Courier New"/>
      <w:sz w:val="20"/>
      <w:szCs w:val="20"/>
      <w:lang w:eastAsia="ar-SA"/>
    </w:rPr>
  </w:style>
  <w:style w:type="paragraph" w:customStyle="1" w:styleId="12075">
    <w:name w:val="Стиль Основной текст + 12 пт По ширине Первая строка:  075 см"/>
    <w:basedOn w:val="af5"/>
    <w:rsid w:val="00C7680F"/>
    <w:pPr>
      <w:widowControl/>
      <w:adjustRightInd/>
      <w:ind w:firstLine="425"/>
      <w:jc w:val="both"/>
    </w:pPr>
    <w:rPr>
      <w:rFonts w:eastAsia="MS Mincho"/>
      <w:b w:val="0"/>
      <w:bCs w:val="0"/>
      <w:spacing w:val="-2"/>
      <w:szCs w:val="20"/>
      <w:lang w:eastAsia="ja-JP"/>
    </w:rPr>
  </w:style>
  <w:style w:type="character" w:customStyle="1" w:styleId="apple-converted-space">
    <w:name w:val="apple-converted-space"/>
    <w:rsid w:val="00C7680F"/>
    <w:rPr>
      <w:rFonts w:cs="Times New Roman"/>
    </w:rPr>
  </w:style>
  <w:style w:type="paragraph" w:customStyle="1" w:styleId="tztxt">
    <w:name w:val="tz_txt"/>
    <w:basedOn w:val="a5"/>
    <w:link w:val="tztxt0"/>
    <w:rsid w:val="00421344"/>
    <w:pPr>
      <w:spacing w:after="120"/>
      <w:ind w:firstLine="709"/>
      <w:jc w:val="both"/>
    </w:pPr>
    <w:rPr>
      <w:szCs w:val="20"/>
    </w:rPr>
  </w:style>
  <w:style w:type="character" w:customStyle="1" w:styleId="tztxt0">
    <w:name w:val="tz_txt Знак"/>
    <w:link w:val="tztxt"/>
    <w:locked/>
    <w:rsid w:val="00421344"/>
    <w:rPr>
      <w:sz w:val="24"/>
    </w:rPr>
  </w:style>
  <w:style w:type="character" w:customStyle="1" w:styleId="affe">
    <w:name w:val="Подзаголовок Знак"/>
    <w:link w:val="affd"/>
    <w:locked/>
    <w:rsid w:val="00AA5BB4"/>
    <w:rPr>
      <w:rFonts w:eastAsia="Times New Roman" w:cs="Tahoma"/>
      <w:i/>
      <w:iCs/>
      <w:sz w:val="28"/>
      <w:szCs w:val="28"/>
      <w:lang w:eastAsia="ar-SA" w:bidi="ar-SA"/>
    </w:rPr>
  </w:style>
  <w:style w:type="character" w:customStyle="1" w:styleId="-10">
    <w:name w:val="Цветной список - Акцент 1 Знак"/>
    <w:link w:val="-11"/>
    <w:locked/>
    <w:rsid w:val="001B16E7"/>
    <w:rPr>
      <w:rFonts w:ascii="Calibri" w:hAnsi="Calibri"/>
      <w:sz w:val="22"/>
      <w:lang w:eastAsia="en-US"/>
    </w:rPr>
  </w:style>
  <w:style w:type="paragraph" w:customStyle="1" w:styleId="-11">
    <w:name w:val="Цветной список - Акцент 11"/>
    <w:basedOn w:val="a5"/>
    <w:link w:val="-10"/>
    <w:rsid w:val="001B16E7"/>
    <w:pPr>
      <w:spacing w:after="200" w:line="276" w:lineRule="auto"/>
      <w:ind w:left="720"/>
    </w:pPr>
    <w:rPr>
      <w:rFonts w:ascii="Calibri" w:hAnsi="Calibri"/>
      <w:sz w:val="22"/>
      <w:szCs w:val="20"/>
      <w:lang w:eastAsia="en-US"/>
    </w:rPr>
  </w:style>
  <w:style w:type="character" w:styleId="affff5">
    <w:name w:val="annotation reference"/>
    <w:rsid w:val="00E067DE"/>
    <w:rPr>
      <w:sz w:val="16"/>
      <w:szCs w:val="16"/>
    </w:rPr>
  </w:style>
  <w:style w:type="paragraph" w:styleId="affff6">
    <w:name w:val="annotation text"/>
    <w:basedOn w:val="a5"/>
    <w:link w:val="affff7"/>
    <w:rsid w:val="00E067DE"/>
    <w:rPr>
      <w:sz w:val="20"/>
      <w:szCs w:val="20"/>
    </w:rPr>
  </w:style>
  <w:style w:type="paragraph" w:styleId="affff8">
    <w:name w:val="annotation subject"/>
    <w:basedOn w:val="affff6"/>
    <w:next w:val="affff6"/>
    <w:link w:val="affff9"/>
    <w:rsid w:val="00E067DE"/>
    <w:rPr>
      <w:b/>
      <w:bCs/>
    </w:rPr>
  </w:style>
  <w:style w:type="paragraph" w:customStyle="1" w:styleId="1fc">
    <w:name w:val="Знак Знак Знак Знак Знак Знак1 Знак"/>
    <w:basedOn w:val="a5"/>
    <w:rsid w:val="00010CA9"/>
    <w:pPr>
      <w:spacing w:after="160" w:line="240" w:lineRule="exact"/>
      <w:jc w:val="both"/>
    </w:pPr>
    <w:rPr>
      <w:szCs w:val="20"/>
      <w:lang w:val="en-US" w:eastAsia="en-US"/>
    </w:rPr>
  </w:style>
  <w:style w:type="character" w:customStyle="1" w:styleId="affffa">
    <w:name w:val="Без интервала Знак"/>
    <w:link w:val="affffb"/>
    <w:uiPriority w:val="1"/>
    <w:locked/>
    <w:rsid w:val="00FB5A37"/>
    <w:rPr>
      <w:sz w:val="24"/>
      <w:szCs w:val="24"/>
      <w:lang w:val="ru-RU" w:eastAsia="ru-RU" w:bidi="ar-SA"/>
    </w:rPr>
  </w:style>
  <w:style w:type="paragraph" w:styleId="affffb">
    <w:name w:val="No Spacing"/>
    <w:link w:val="affffa"/>
    <w:uiPriority w:val="1"/>
    <w:qFormat/>
    <w:rsid w:val="00FB5A37"/>
    <w:rPr>
      <w:sz w:val="24"/>
      <w:szCs w:val="24"/>
    </w:rPr>
  </w:style>
  <w:style w:type="character" w:customStyle="1" w:styleId="WW8Num1z2">
    <w:name w:val="WW8Num1z2"/>
    <w:rsid w:val="0012703E"/>
  </w:style>
  <w:style w:type="character" w:customStyle="1" w:styleId="WW8Num1z3">
    <w:name w:val="WW8Num1z3"/>
    <w:rsid w:val="0012703E"/>
  </w:style>
  <w:style w:type="character" w:customStyle="1" w:styleId="WW8Num1z4">
    <w:name w:val="WW8Num1z4"/>
    <w:rsid w:val="0012703E"/>
  </w:style>
  <w:style w:type="character" w:customStyle="1" w:styleId="WW8Num1z5">
    <w:name w:val="WW8Num1z5"/>
    <w:rsid w:val="0012703E"/>
  </w:style>
  <w:style w:type="character" w:customStyle="1" w:styleId="WW8Num1z6">
    <w:name w:val="WW8Num1z6"/>
    <w:rsid w:val="0012703E"/>
  </w:style>
  <w:style w:type="character" w:customStyle="1" w:styleId="WW8Num1z7">
    <w:name w:val="WW8Num1z7"/>
    <w:rsid w:val="0012703E"/>
  </w:style>
  <w:style w:type="character" w:customStyle="1" w:styleId="WW8Num1z8">
    <w:name w:val="WW8Num1z8"/>
    <w:rsid w:val="0012703E"/>
  </w:style>
  <w:style w:type="character" w:customStyle="1" w:styleId="WW8Num3z1">
    <w:name w:val="WW8Num3z1"/>
    <w:rsid w:val="0012703E"/>
  </w:style>
  <w:style w:type="character" w:customStyle="1" w:styleId="WW8Num3z2">
    <w:name w:val="WW8Num3z2"/>
    <w:rsid w:val="0012703E"/>
  </w:style>
  <w:style w:type="character" w:customStyle="1" w:styleId="WW8Num3z3">
    <w:name w:val="WW8Num3z3"/>
    <w:rsid w:val="0012703E"/>
  </w:style>
  <w:style w:type="character" w:customStyle="1" w:styleId="WW8Num3z4">
    <w:name w:val="WW8Num3z4"/>
    <w:rsid w:val="0012703E"/>
  </w:style>
  <w:style w:type="character" w:customStyle="1" w:styleId="WW8Num3z5">
    <w:name w:val="WW8Num3z5"/>
    <w:rsid w:val="0012703E"/>
  </w:style>
  <w:style w:type="character" w:customStyle="1" w:styleId="WW8Num3z6">
    <w:name w:val="WW8Num3z6"/>
    <w:rsid w:val="0012703E"/>
  </w:style>
  <w:style w:type="character" w:customStyle="1" w:styleId="WW8Num3z7">
    <w:name w:val="WW8Num3z7"/>
    <w:rsid w:val="0012703E"/>
  </w:style>
  <w:style w:type="character" w:customStyle="1" w:styleId="WW8Num3z8">
    <w:name w:val="WW8Num3z8"/>
    <w:rsid w:val="0012703E"/>
  </w:style>
  <w:style w:type="character" w:customStyle="1" w:styleId="WW8Num1z1">
    <w:name w:val="WW8Num1z1"/>
    <w:rsid w:val="0012703E"/>
    <w:rPr>
      <w:sz w:val="28"/>
      <w:szCs w:val="28"/>
    </w:rPr>
  </w:style>
  <w:style w:type="character" w:customStyle="1" w:styleId="WW8Num2z1">
    <w:name w:val="WW8Num2z1"/>
    <w:rsid w:val="0012703E"/>
  </w:style>
  <w:style w:type="character" w:customStyle="1" w:styleId="WW8Num2z2">
    <w:name w:val="WW8Num2z2"/>
    <w:rsid w:val="0012703E"/>
  </w:style>
  <w:style w:type="character" w:customStyle="1" w:styleId="WW8Num2z3">
    <w:name w:val="WW8Num2z3"/>
    <w:rsid w:val="0012703E"/>
  </w:style>
  <w:style w:type="character" w:customStyle="1" w:styleId="WW8Num2z4">
    <w:name w:val="WW8Num2z4"/>
    <w:rsid w:val="0012703E"/>
  </w:style>
  <w:style w:type="character" w:customStyle="1" w:styleId="WW8Num2z5">
    <w:name w:val="WW8Num2z5"/>
    <w:rsid w:val="0012703E"/>
  </w:style>
  <w:style w:type="character" w:customStyle="1" w:styleId="WW8Num2z6">
    <w:name w:val="WW8Num2z6"/>
    <w:rsid w:val="0012703E"/>
  </w:style>
  <w:style w:type="character" w:customStyle="1" w:styleId="WW8Num2z7">
    <w:name w:val="WW8Num2z7"/>
    <w:rsid w:val="0012703E"/>
  </w:style>
  <w:style w:type="character" w:customStyle="1" w:styleId="WW8Num2z8">
    <w:name w:val="WW8Num2z8"/>
    <w:rsid w:val="0012703E"/>
  </w:style>
  <w:style w:type="paragraph" w:customStyle="1" w:styleId="1fd">
    <w:name w:val="Название объекта1"/>
    <w:basedOn w:val="a5"/>
    <w:rsid w:val="0012703E"/>
    <w:pPr>
      <w:suppressLineNumbers/>
      <w:suppressAutoHyphens/>
      <w:spacing w:before="120" w:after="120"/>
    </w:pPr>
    <w:rPr>
      <w:rFonts w:eastAsia="MS Mincho" w:cs="Mangal"/>
      <w:i/>
      <w:iCs/>
      <w:lang w:eastAsia="ja-JP"/>
    </w:rPr>
  </w:style>
  <w:style w:type="paragraph" w:customStyle="1" w:styleId="Pa5">
    <w:name w:val="Pa5"/>
    <w:basedOn w:val="Default"/>
    <w:next w:val="Default"/>
    <w:rsid w:val="0012703E"/>
    <w:pPr>
      <w:suppressAutoHyphens/>
      <w:autoSpaceDN/>
      <w:adjustRightInd/>
      <w:spacing w:line="161" w:lineRule="atLeast"/>
    </w:pPr>
    <w:rPr>
      <w:rFonts w:ascii="HelveticaNeueLT W1G 45 Lt" w:hAnsi="HelveticaNeueLT W1G 45 Lt" w:cs="HelveticaNeueLT W1G 45 Lt"/>
      <w:color w:val="auto"/>
      <w:lang w:eastAsia="zh-CN"/>
    </w:rPr>
  </w:style>
  <w:style w:type="paragraph" w:customStyle="1" w:styleId="affffc">
    <w:name w:val="Таблица"/>
    <w:basedOn w:val="1fd"/>
    <w:rsid w:val="0012703E"/>
  </w:style>
  <w:style w:type="paragraph" w:customStyle="1" w:styleId="western">
    <w:name w:val="western"/>
    <w:basedOn w:val="a5"/>
    <w:rsid w:val="0012703E"/>
    <w:pPr>
      <w:spacing w:before="280" w:after="142" w:line="288" w:lineRule="auto"/>
    </w:pPr>
    <w:rPr>
      <w:rFonts w:ascii="Calibri" w:hAnsi="Calibri" w:cs="Calibri"/>
      <w:color w:val="000000"/>
      <w:sz w:val="22"/>
      <w:szCs w:val="22"/>
      <w:lang w:eastAsia="ja-JP"/>
    </w:rPr>
  </w:style>
  <w:style w:type="paragraph" w:customStyle="1" w:styleId="affffd">
    <w:name w:val="Моноширинный"/>
    <w:basedOn w:val="a5"/>
    <w:next w:val="a5"/>
    <w:uiPriority w:val="99"/>
    <w:rsid w:val="00101ACE"/>
    <w:pPr>
      <w:widowControl w:val="0"/>
      <w:autoSpaceDE w:val="0"/>
      <w:autoSpaceDN w:val="0"/>
      <w:adjustRightInd w:val="0"/>
    </w:pPr>
    <w:rPr>
      <w:rFonts w:ascii="Courier New" w:hAnsi="Courier New" w:cs="Courier New"/>
    </w:rPr>
  </w:style>
  <w:style w:type="paragraph" w:styleId="affffe">
    <w:name w:val="List Paragraph"/>
    <w:basedOn w:val="a5"/>
    <w:link w:val="afffff"/>
    <w:uiPriority w:val="34"/>
    <w:qFormat/>
    <w:rsid w:val="00C4187D"/>
    <w:pPr>
      <w:ind w:left="720" w:firstLine="567"/>
      <w:jc w:val="both"/>
    </w:pPr>
    <w:rPr>
      <w:rFonts w:ascii="Calibri" w:hAnsi="Calibri"/>
      <w:sz w:val="22"/>
      <w:szCs w:val="22"/>
      <w:lang w:eastAsia="ar-SA"/>
    </w:rPr>
  </w:style>
  <w:style w:type="character" w:customStyle="1" w:styleId="113">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1 Знак"/>
    <w:locked/>
    <w:rsid w:val="00730DC8"/>
    <w:rPr>
      <w:rFonts w:ascii="Cambria" w:eastAsia="Times New Roman" w:hAnsi="Cambria" w:cs="Times New Roman"/>
      <w:b/>
      <w:bCs/>
      <w:kern w:val="32"/>
      <w:sz w:val="32"/>
      <w:szCs w:val="32"/>
      <w:lang w:eastAsia="ru-RU"/>
    </w:rPr>
  </w:style>
  <w:style w:type="character" w:customStyle="1" w:styleId="80">
    <w:name w:val="Заголовок 8 Знак"/>
    <w:link w:val="8"/>
    <w:rsid w:val="00363091"/>
    <w:rPr>
      <w:rFonts w:ascii="Arial" w:hAnsi="Arial"/>
      <w:i/>
    </w:rPr>
  </w:style>
  <w:style w:type="character" w:customStyle="1" w:styleId="90">
    <w:name w:val="Заголовок 9 Знак"/>
    <w:link w:val="9"/>
    <w:rsid w:val="00363091"/>
    <w:rPr>
      <w:rFonts w:ascii="Arial" w:hAnsi="Arial"/>
      <w:b/>
      <w:i/>
      <w:sz w:val="18"/>
    </w:rPr>
  </w:style>
  <w:style w:type="character" w:customStyle="1" w:styleId="311">
    <w:name w:val="Заголовок 3 Знак1"/>
    <w:aliases w:val="H3 Знак"/>
    <w:uiPriority w:val="99"/>
    <w:rsid w:val="00363091"/>
    <w:rPr>
      <w:rFonts w:ascii="Arial" w:hAnsi="Arial"/>
      <w:b/>
      <w:sz w:val="24"/>
    </w:rPr>
  </w:style>
  <w:style w:type="paragraph" w:customStyle="1" w:styleId="ConsNormal">
    <w:name w:val="ConsNormal"/>
    <w:link w:val="ConsNormal0"/>
    <w:rsid w:val="00363091"/>
    <w:pPr>
      <w:widowControl w:val="0"/>
      <w:autoSpaceDE w:val="0"/>
      <w:autoSpaceDN w:val="0"/>
      <w:adjustRightInd w:val="0"/>
      <w:ind w:left="709" w:right="19772" w:firstLine="720"/>
      <w:jc w:val="both"/>
    </w:pPr>
    <w:rPr>
      <w:rFonts w:ascii="Arial" w:hAnsi="Arial" w:cs="Arial"/>
    </w:rPr>
  </w:style>
  <w:style w:type="paragraph" w:styleId="2">
    <w:name w:val="List Bullet 2"/>
    <w:basedOn w:val="a5"/>
    <w:autoRedefine/>
    <w:rsid w:val="00363091"/>
    <w:pPr>
      <w:numPr>
        <w:numId w:val="9"/>
      </w:numPr>
      <w:spacing w:after="60"/>
      <w:jc w:val="both"/>
    </w:pPr>
    <w:rPr>
      <w:szCs w:val="20"/>
    </w:rPr>
  </w:style>
  <w:style w:type="paragraph" w:styleId="4b">
    <w:name w:val="toc 4"/>
    <w:basedOn w:val="a5"/>
    <w:next w:val="a5"/>
    <w:autoRedefine/>
    <w:rsid w:val="00363091"/>
    <w:pPr>
      <w:ind w:left="720"/>
      <w:jc w:val="both"/>
    </w:pPr>
    <w:rPr>
      <w:sz w:val="18"/>
      <w:szCs w:val="18"/>
    </w:rPr>
  </w:style>
  <w:style w:type="paragraph" w:styleId="56">
    <w:name w:val="toc 5"/>
    <w:basedOn w:val="a5"/>
    <w:next w:val="a5"/>
    <w:autoRedefine/>
    <w:rsid w:val="00363091"/>
    <w:pPr>
      <w:ind w:left="960"/>
      <w:jc w:val="both"/>
    </w:pPr>
    <w:rPr>
      <w:sz w:val="18"/>
      <w:szCs w:val="18"/>
    </w:rPr>
  </w:style>
  <w:style w:type="paragraph" w:styleId="63">
    <w:name w:val="toc 6"/>
    <w:basedOn w:val="a5"/>
    <w:next w:val="a5"/>
    <w:autoRedefine/>
    <w:rsid w:val="00363091"/>
    <w:pPr>
      <w:ind w:left="1200"/>
      <w:jc w:val="both"/>
    </w:pPr>
    <w:rPr>
      <w:sz w:val="18"/>
      <w:szCs w:val="18"/>
    </w:rPr>
  </w:style>
  <w:style w:type="paragraph" w:styleId="73">
    <w:name w:val="toc 7"/>
    <w:basedOn w:val="a5"/>
    <w:next w:val="a5"/>
    <w:autoRedefine/>
    <w:rsid w:val="00363091"/>
    <w:pPr>
      <w:ind w:left="1440"/>
      <w:jc w:val="both"/>
    </w:pPr>
    <w:rPr>
      <w:sz w:val="18"/>
      <w:szCs w:val="18"/>
    </w:rPr>
  </w:style>
  <w:style w:type="paragraph" w:styleId="82">
    <w:name w:val="toc 8"/>
    <w:basedOn w:val="a5"/>
    <w:next w:val="a5"/>
    <w:autoRedefine/>
    <w:rsid w:val="00363091"/>
    <w:pPr>
      <w:ind w:left="1680"/>
      <w:jc w:val="both"/>
    </w:pPr>
    <w:rPr>
      <w:sz w:val="18"/>
      <w:szCs w:val="18"/>
    </w:rPr>
  </w:style>
  <w:style w:type="paragraph" w:styleId="92">
    <w:name w:val="toc 9"/>
    <w:basedOn w:val="a5"/>
    <w:next w:val="a5"/>
    <w:autoRedefine/>
    <w:rsid w:val="00363091"/>
    <w:pPr>
      <w:ind w:left="1920"/>
      <w:jc w:val="both"/>
    </w:pPr>
    <w:rPr>
      <w:sz w:val="18"/>
      <w:szCs w:val="18"/>
    </w:rPr>
  </w:style>
  <w:style w:type="paragraph" w:styleId="afffff0">
    <w:name w:val="Plain Text"/>
    <w:basedOn w:val="a5"/>
    <w:link w:val="afffff1"/>
    <w:rsid w:val="00363091"/>
    <w:pPr>
      <w:jc w:val="both"/>
    </w:pPr>
    <w:rPr>
      <w:rFonts w:ascii="Courier New" w:hAnsi="Courier New"/>
      <w:sz w:val="20"/>
      <w:szCs w:val="20"/>
    </w:rPr>
  </w:style>
  <w:style w:type="character" w:customStyle="1" w:styleId="afffff1">
    <w:name w:val="Текст Знак"/>
    <w:link w:val="afffff0"/>
    <w:rsid w:val="00363091"/>
    <w:rPr>
      <w:rFonts w:ascii="Courier New" w:hAnsi="Courier New"/>
    </w:rPr>
  </w:style>
  <w:style w:type="paragraph" w:styleId="3">
    <w:name w:val="List Bullet 3"/>
    <w:basedOn w:val="a5"/>
    <w:autoRedefine/>
    <w:rsid w:val="00363091"/>
    <w:pPr>
      <w:numPr>
        <w:numId w:val="10"/>
      </w:numPr>
      <w:spacing w:after="60"/>
      <w:jc w:val="both"/>
    </w:pPr>
    <w:rPr>
      <w:szCs w:val="20"/>
    </w:rPr>
  </w:style>
  <w:style w:type="paragraph" w:styleId="4c">
    <w:name w:val="List Bullet 4"/>
    <w:basedOn w:val="a5"/>
    <w:autoRedefine/>
    <w:rsid w:val="00363091"/>
    <w:pPr>
      <w:tabs>
        <w:tab w:val="num" w:pos="1209"/>
      </w:tabs>
      <w:spacing w:after="60"/>
      <w:ind w:left="1209" w:hanging="360"/>
      <w:jc w:val="both"/>
    </w:pPr>
    <w:rPr>
      <w:szCs w:val="20"/>
    </w:rPr>
  </w:style>
  <w:style w:type="paragraph" w:styleId="50">
    <w:name w:val="List Bullet 5"/>
    <w:basedOn w:val="a5"/>
    <w:autoRedefine/>
    <w:rsid w:val="00363091"/>
    <w:pPr>
      <w:numPr>
        <w:numId w:val="11"/>
      </w:numPr>
      <w:tabs>
        <w:tab w:val="clear" w:pos="1209"/>
        <w:tab w:val="num" w:pos="1492"/>
      </w:tabs>
      <w:spacing w:after="60"/>
      <w:ind w:left="1492"/>
      <w:jc w:val="both"/>
    </w:pPr>
    <w:rPr>
      <w:szCs w:val="20"/>
    </w:rPr>
  </w:style>
  <w:style w:type="paragraph" w:styleId="a0">
    <w:name w:val="List Number"/>
    <w:basedOn w:val="a5"/>
    <w:rsid w:val="00363091"/>
    <w:pPr>
      <w:numPr>
        <w:numId w:val="12"/>
      </w:numPr>
      <w:tabs>
        <w:tab w:val="clear" w:pos="1492"/>
        <w:tab w:val="num" w:pos="360"/>
      </w:tabs>
      <w:spacing w:after="60"/>
      <w:ind w:left="360"/>
      <w:jc w:val="both"/>
    </w:pPr>
    <w:rPr>
      <w:szCs w:val="20"/>
    </w:rPr>
  </w:style>
  <w:style w:type="paragraph" w:styleId="30">
    <w:name w:val="List Number 3"/>
    <w:basedOn w:val="a5"/>
    <w:rsid w:val="00363091"/>
    <w:pPr>
      <w:numPr>
        <w:numId w:val="13"/>
      </w:numPr>
      <w:tabs>
        <w:tab w:val="clear" w:pos="360"/>
        <w:tab w:val="num" w:pos="926"/>
      </w:tabs>
      <w:spacing w:after="60"/>
      <w:ind w:left="926"/>
      <w:jc w:val="both"/>
    </w:pPr>
    <w:rPr>
      <w:szCs w:val="20"/>
    </w:rPr>
  </w:style>
  <w:style w:type="paragraph" w:styleId="4">
    <w:name w:val="List Number 4"/>
    <w:basedOn w:val="a5"/>
    <w:rsid w:val="00363091"/>
    <w:pPr>
      <w:numPr>
        <w:numId w:val="14"/>
      </w:numPr>
      <w:tabs>
        <w:tab w:val="clear" w:pos="926"/>
        <w:tab w:val="num" w:pos="1209"/>
      </w:tabs>
      <w:spacing w:after="60"/>
      <w:ind w:left="1209"/>
      <w:jc w:val="both"/>
    </w:pPr>
    <w:rPr>
      <w:szCs w:val="20"/>
    </w:rPr>
  </w:style>
  <w:style w:type="paragraph" w:styleId="5">
    <w:name w:val="List Number 5"/>
    <w:basedOn w:val="a5"/>
    <w:rsid w:val="00363091"/>
    <w:pPr>
      <w:numPr>
        <w:numId w:val="15"/>
      </w:numPr>
      <w:tabs>
        <w:tab w:val="clear" w:pos="1209"/>
        <w:tab w:val="num" w:pos="1492"/>
      </w:tabs>
      <w:spacing w:after="60"/>
      <w:ind w:left="1492"/>
      <w:jc w:val="both"/>
    </w:pPr>
    <w:rPr>
      <w:szCs w:val="20"/>
    </w:rPr>
  </w:style>
  <w:style w:type="paragraph" w:customStyle="1" w:styleId="a">
    <w:name w:val="Раздел"/>
    <w:basedOn w:val="a5"/>
    <w:semiHidden/>
    <w:rsid w:val="00363091"/>
    <w:pPr>
      <w:numPr>
        <w:numId w:val="16"/>
      </w:numPr>
      <w:tabs>
        <w:tab w:val="clear" w:pos="1492"/>
        <w:tab w:val="num" w:pos="1440"/>
      </w:tabs>
      <w:spacing w:before="120" w:after="120"/>
      <w:ind w:left="720" w:hanging="720"/>
      <w:jc w:val="center"/>
    </w:pPr>
    <w:rPr>
      <w:rFonts w:ascii="Arial Narrow" w:hAnsi="Arial Narrow"/>
      <w:b/>
      <w:sz w:val="28"/>
      <w:szCs w:val="20"/>
    </w:rPr>
  </w:style>
  <w:style w:type="paragraph" w:customStyle="1" w:styleId="34">
    <w:name w:val="Раздел 3"/>
    <w:basedOn w:val="a5"/>
    <w:semiHidden/>
    <w:rsid w:val="00363091"/>
    <w:pPr>
      <w:numPr>
        <w:ilvl w:val="1"/>
        <w:numId w:val="17"/>
      </w:numPr>
      <w:tabs>
        <w:tab w:val="clear" w:pos="1440"/>
        <w:tab w:val="num" w:pos="360"/>
      </w:tabs>
      <w:spacing w:before="120" w:after="120"/>
      <w:ind w:left="360" w:hanging="360"/>
      <w:jc w:val="center"/>
    </w:pPr>
    <w:rPr>
      <w:b/>
      <w:szCs w:val="20"/>
    </w:rPr>
  </w:style>
  <w:style w:type="paragraph" w:customStyle="1" w:styleId="afffff2">
    <w:name w:val="Условия контракта"/>
    <w:basedOn w:val="a5"/>
    <w:semiHidden/>
    <w:rsid w:val="00363091"/>
    <w:pPr>
      <w:tabs>
        <w:tab w:val="num" w:pos="360"/>
      </w:tabs>
      <w:spacing w:before="240" w:after="120"/>
      <w:ind w:left="360" w:hanging="360"/>
      <w:jc w:val="both"/>
    </w:pPr>
    <w:rPr>
      <w:b/>
      <w:szCs w:val="20"/>
    </w:rPr>
  </w:style>
  <w:style w:type="paragraph" w:customStyle="1" w:styleId="Instruction">
    <w:name w:val="Instruction"/>
    <w:basedOn w:val="26"/>
    <w:semiHidden/>
    <w:rsid w:val="00363091"/>
    <w:pPr>
      <w:numPr>
        <w:numId w:val="18"/>
      </w:numPr>
      <w:spacing w:before="180" w:after="60" w:line="240" w:lineRule="auto"/>
      <w:jc w:val="both"/>
    </w:pPr>
    <w:rPr>
      <w:b/>
      <w:sz w:val="24"/>
    </w:rPr>
  </w:style>
  <w:style w:type="paragraph" w:styleId="afffff3">
    <w:name w:val="List Bullet"/>
    <w:aliases w:val="UL,Маркированный список 1"/>
    <w:basedOn w:val="a5"/>
    <w:autoRedefine/>
    <w:rsid w:val="00363091"/>
    <w:pPr>
      <w:widowControl w:val="0"/>
      <w:spacing w:after="60"/>
      <w:jc w:val="both"/>
    </w:pPr>
  </w:style>
  <w:style w:type="paragraph" w:customStyle="1" w:styleId="afffff4">
    <w:name w:val="Тендерные данные"/>
    <w:basedOn w:val="a5"/>
    <w:semiHidden/>
    <w:rsid w:val="00363091"/>
    <w:pPr>
      <w:tabs>
        <w:tab w:val="left" w:pos="1985"/>
      </w:tabs>
      <w:spacing w:before="120" w:after="60"/>
      <w:jc w:val="both"/>
    </w:pPr>
    <w:rPr>
      <w:b/>
      <w:szCs w:val="20"/>
    </w:rPr>
  </w:style>
  <w:style w:type="paragraph" w:customStyle="1" w:styleId="20">
    <w:name w:val="Заголовок 2 со списком"/>
    <w:basedOn w:val="22"/>
    <w:next w:val="a5"/>
    <w:link w:val="2f5"/>
    <w:rsid w:val="00363091"/>
    <w:pPr>
      <w:numPr>
        <w:numId w:val="19"/>
      </w:numPr>
      <w:spacing w:before="0" w:line="360" w:lineRule="auto"/>
    </w:pPr>
    <w:rPr>
      <w:b w:val="0"/>
      <w:iCs w:val="0"/>
    </w:rPr>
  </w:style>
  <w:style w:type="character" w:customStyle="1" w:styleId="2f5">
    <w:name w:val="Заголовок 2 со списком Знак"/>
    <w:link w:val="20"/>
    <w:rsid w:val="00363091"/>
    <w:rPr>
      <w:bCs/>
      <w:sz w:val="24"/>
      <w:szCs w:val="24"/>
    </w:rPr>
  </w:style>
  <w:style w:type="paragraph" w:customStyle="1" w:styleId="32">
    <w:name w:val="Заголовок 3 со списком"/>
    <w:basedOn w:val="35"/>
    <w:link w:val="3f6"/>
    <w:rsid w:val="00363091"/>
    <w:pPr>
      <w:numPr>
        <w:ilvl w:val="1"/>
        <w:numId w:val="19"/>
      </w:numPr>
      <w:spacing w:before="240" w:after="60"/>
      <w:jc w:val="both"/>
    </w:pPr>
    <w:rPr>
      <w:rFonts w:ascii="Arial" w:hAnsi="Arial"/>
      <w:bCs w:val="0"/>
      <w:i w:val="0"/>
      <w:szCs w:val="20"/>
    </w:rPr>
  </w:style>
  <w:style w:type="character" w:customStyle="1" w:styleId="3f6">
    <w:name w:val="Заголовок 3 со списком Знак"/>
    <w:link w:val="32"/>
    <w:rsid w:val="00363091"/>
    <w:rPr>
      <w:rFonts w:ascii="Arial" w:hAnsi="Arial"/>
      <w:b/>
      <w:sz w:val="24"/>
    </w:rPr>
  </w:style>
  <w:style w:type="character" w:customStyle="1" w:styleId="3d">
    <w:name w:val="Основной текст 3 Знак"/>
    <w:link w:val="3c"/>
    <w:rsid w:val="00363091"/>
    <w:rPr>
      <w:sz w:val="16"/>
      <w:szCs w:val="16"/>
    </w:rPr>
  </w:style>
  <w:style w:type="paragraph" w:customStyle="1" w:styleId="afffff5">
    <w:name w:val="текст таблицы"/>
    <w:basedOn w:val="a5"/>
    <w:rsid w:val="00363091"/>
    <w:pPr>
      <w:spacing w:before="120"/>
      <w:ind w:right="-102"/>
      <w:jc w:val="both"/>
    </w:pPr>
  </w:style>
  <w:style w:type="paragraph" w:customStyle="1" w:styleId="afffff6">
    <w:name w:val="ТЛ_Заказчик"/>
    <w:basedOn w:val="a5"/>
    <w:link w:val="afffff7"/>
    <w:qFormat/>
    <w:rsid w:val="00363091"/>
    <w:pPr>
      <w:jc w:val="center"/>
    </w:pPr>
    <w:rPr>
      <w:sz w:val="28"/>
      <w:szCs w:val="28"/>
    </w:rPr>
  </w:style>
  <w:style w:type="character" w:customStyle="1" w:styleId="afffff7">
    <w:name w:val="ТЛ_Заказчик Знак"/>
    <w:link w:val="afffff6"/>
    <w:rsid w:val="00363091"/>
    <w:rPr>
      <w:sz w:val="28"/>
      <w:szCs w:val="28"/>
    </w:rPr>
  </w:style>
  <w:style w:type="paragraph" w:customStyle="1" w:styleId="afffff8">
    <w:name w:val="ТЛ_Утверждаю"/>
    <w:basedOn w:val="a5"/>
    <w:link w:val="afffff9"/>
    <w:qFormat/>
    <w:rsid w:val="00363091"/>
    <w:pPr>
      <w:ind w:left="4860"/>
      <w:jc w:val="center"/>
    </w:pPr>
    <w:rPr>
      <w:sz w:val="28"/>
      <w:szCs w:val="28"/>
    </w:rPr>
  </w:style>
  <w:style w:type="character" w:customStyle="1" w:styleId="afffff9">
    <w:name w:val="ТЛ_Утверждаю Знак"/>
    <w:link w:val="afffff8"/>
    <w:rsid w:val="00363091"/>
    <w:rPr>
      <w:sz w:val="28"/>
      <w:szCs w:val="28"/>
    </w:rPr>
  </w:style>
  <w:style w:type="paragraph" w:customStyle="1" w:styleId="afffffa">
    <w:name w:val="ТЛ_Название"/>
    <w:basedOn w:val="a5"/>
    <w:link w:val="afffffb"/>
    <w:qFormat/>
    <w:rsid w:val="00363091"/>
    <w:pPr>
      <w:jc w:val="center"/>
    </w:pPr>
    <w:rPr>
      <w:b/>
      <w:sz w:val="28"/>
      <w:szCs w:val="28"/>
    </w:rPr>
  </w:style>
  <w:style w:type="character" w:customStyle="1" w:styleId="afffffb">
    <w:name w:val="ТЛ_Название Знак"/>
    <w:link w:val="afffffa"/>
    <w:rsid w:val="00363091"/>
    <w:rPr>
      <w:b/>
      <w:sz w:val="28"/>
      <w:szCs w:val="28"/>
    </w:rPr>
  </w:style>
  <w:style w:type="paragraph" w:customStyle="1" w:styleId="afffffc">
    <w:name w:val="ТЛ_Город и Дата"/>
    <w:basedOn w:val="a5"/>
    <w:link w:val="afffffd"/>
    <w:qFormat/>
    <w:rsid w:val="00363091"/>
    <w:pPr>
      <w:jc w:val="center"/>
    </w:pPr>
    <w:rPr>
      <w:sz w:val="28"/>
      <w:szCs w:val="28"/>
    </w:rPr>
  </w:style>
  <w:style w:type="character" w:customStyle="1" w:styleId="afffffd">
    <w:name w:val="ТЛ_Город и Дата Знак"/>
    <w:link w:val="afffffc"/>
    <w:rsid w:val="00363091"/>
    <w:rPr>
      <w:sz w:val="28"/>
      <w:szCs w:val="28"/>
    </w:rPr>
  </w:style>
  <w:style w:type="paragraph" w:customStyle="1" w:styleId="afffffe">
    <w:name w:val="АД_Наименование Разделов"/>
    <w:basedOn w:val="11"/>
    <w:link w:val="affffff"/>
    <w:qFormat/>
    <w:rsid w:val="00363091"/>
    <w:pPr>
      <w:spacing w:before="240"/>
    </w:pPr>
    <w:rPr>
      <w:bCs w:val="0"/>
      <w:kern w:val="28"/>
      <w:szCs w:val="20"/>
    </w:rPr>
  </w:style>
  <w:style w:type="character" w:customStyle="1" w:styleId="affffff">
    <w:name w:val="АД_Наименование Разделов Знак"/>
    <w:link w:val="afffffe"/>
    <w:rsid w:val="00363091"/>
    <w:rPr>
      <w:b/>
      <w:kern w:val="28"/>
      <w:sz w:val="28"/>
    </w:rPr>
  </w:style>
  <w:style w:type="paragraph" w:customStyle="1" w:styleId="affffff0">
    <w:name w:val="АД_Наименование главы с нумерацией"/>
    <w:basedOn w:val="20"/>
    <w:link w:val="affffff1"/>
    <w:qFormat/>
    <w:rsid w:val="00363091"/>
    <w:rPr>
      <w:b/>
    </w:rPr>
  </w:style>
  <w:style w:type="paragraph" w:customStyle="1" w:styleId="affffff2">
    <w:name w:val="АД_Наименование главы без нумерации"/>
    <w:basedOn w:val="22"/>
    <w:link w:val="affffff3"/>
    <w:qFormat/>
    <w:rsid w:val="00363091"/>
    <w:pPr>
      <w:spacing w:before="0"/>
    </w:pPr>
  </w:style>
  <w:style w:type="character" w:customStyle="1" w:styleId="affffff3">
    <w:name w:val="АД_Наименование главы без нумерации Знак"/>
    <w:link w:val="affffff2"/>
    <w:rsid w:val="00363091"/>
    <w:rPr>
      <w:rFonts w:cs="Arial"/>
      <w:b/>
      <w:bCs/>
      <w:iCs/>
      <w:sz w:val="24"/>
      <w:szCs w:val="24"/>
    </w:rPr>
  </w:style>
  <w:style w:type="character" w:customStyle="1" w:styleId="affffff1">
    <w:name w:val="АД_Глава Знак"/>
    <w:link w:val="affffff0"/>
    <w:rsid w:val="00363091"/>
    <w:rPr>
      <w:b/>
      <w:bCs/>
      <w:sz w:val="24"/>
      <w:szCs w:val="24"/>
    </w:rPr>
  </w:style>
  <w:style w:type="paragraph" w:customStyle="1" w:styleId="affffff4">
    <w:name w:val="АД_Нумерованный пункт"/>
    <w:basedOn w:val="32"/>
    <w:link w:val="affffff5"/>
    <w:qFormat/>
    <w:rsid w:val="00363091"/>
    <w:pPr>
      <w:tabs>
        <w:tab w:val="clear" w:pos="972"/>
        <w:tab w:val="num" w:pos="720"/>
      </w:tabs>
      <w:ind w:left="720" w:hanging="720"/>
    </w:pPr>
    <w:rPr>
      <w:rFonts w:ascii="Times New Roman" w:hAnsi="Times New Roman"/>
    </w:rPr>
  </w:style>
  <w:style w:type="character" w:customStyle="1" w:styleId="affffff5">
    <w:name w:val="АД_Нумерованный пункт Знак"/>
    <w:basedOn w:val="3f6"/>
    <w:link w:val="affffff4"/>
    <w:rsid w:val="00363091"/>
  </w:style>
  <w:style w:type="paragraph" w:customStyle="1" w:styleId="a2">
    <w:name w:val="АД_Нумерованный подпункт"/>
    <w:basedOn w:val="a5"/>
    <w:link w:val="affffff6"/>
    <w:qFormat/>
    <w:rsid w:val="00363091"/>
    <w:pPr>
      <w:numPr>
        <w:ilvl w:val="2"/>
        <w:numId w:val="19"/>
      </w:numPr>
      <w:tabs>
        <w:tab w:val="clear" w:pos="1440"/>
        <w:tab w:val="left" w:pos="720"/>
      </w:tabs>
      <w:ind w:left="720" w:hanging="720"/>
      <w:jc w:val="both"/>
    </w:pPr>
  </w:style>
  <w:style w:type="character" w:customStyle="1" w:styleId="affffff6">
    <w:name w:val="АД_Нумерованный подпункт Знак"/>
    <w:link w:val="a2"/>
    <w:rsid w:val="00363091"/>
    <w:rPr>
      <w:sz w:val="24"/>
      <w:szCs w:val="24"/>
    </w:rPr>
  </w:style>
  <w:style w:type="paragraph" w:customStyle="1" w:styleId="affffff7">
    <w:name w:val="АД_Основной текст"/>
    <w:basedOn w:val="a5"/>
    <w:link w:val="affffff8"/>
    <w:qFormat/>
    <w:rsid w:val="00363091"/>
    <w:pPr>
      <w:ind w:firstLine="567"/>
      <w:jc w:val="both"/>
    </w:pPr>
  </w:style>
  <w:style w:type="character" w:customStyle="1" w:styleId="affffff8">
    <w:name w:val="АД_Основной текст Знак"/>
    <w:link w:val="affffff7"/>
    <w:rsid w:val="00363091"/>
    <w:rPr>
      <w:sz w:val="24"/>
      <w:szCs w:val="24"/>
    </w:rPr>
  </w:style>
  <w:style w:type="paragraph" w:customStyle="1" w:styleId="1">
    <w:name w:val="Стиль АД_Список 1"/>
    <w:aliases w:val="2,3 + полужирный курсив"/>
    <w:basedOn w:val="a5"/>
    <w:rsid w:val="00363091"/>
    <w:pPr>
      <w:numPr>
        <w:ilvl w:val="2"/>
        <w:numId w:val="20"/>
      </w:numPr>
      <w:tabs>
        <w:tab w:val="left" w:pos="720"/>
      </w:tabs>
      <w:jc w:val="both"/>
    </w:pPr>
    <w:rPr>
      <w:b/>
      <w:bCs/>
      <w:i/>
      <w:iCs/>
    </w:rPr>
  </w:style>
  <w:style w:type="paragraph" w:customStyle="1" w:styleId="affffff9">
    <w:name w:val="АД_Заголовки таблиц"/>
    <w:basedOn w:val="a5"/>
    <w:qFormat/>
    <w:rsid w:val="00363091"/>
    <w:pPr>
      <w:jc w:val="center"/>
    </w:pPr>
    <w:rPr>
      <w:b/>
      <w:bCs/>
    </w:rPr>
  </w:style>
  <w:style w:type="paragraph" w:styleId="affffffa">
    <w:name w:val="TOC Heading"/>
    <w:basedOn w:val="11"/>
    <w:next w:val="a5"/>
    <w:uiPriority w:val="39"/>
    <w:qFormat/>
    <w:rsid w:val="00363091"/>
    <w:pPr>
      <w:keepLines/>
      <w:spacing w:before="480" w:after="0" w:line="276" w:lineRule="auto"/>
      <w:jc w:val="left"/>
      <w:outlineLvl w:val="9"/>
    </w:pPr>
    <w:rPr>
      <w:rFonts w:ascii="Cambria" w:hAnsi="Cambria"/>
      <w:color w:val="365F91"/>
      <w:kern w:val="0"/>
      <w:szCs w:val="28"/>
      <w:lang w:eastAsia="en-US"/>
    </w:rPr>
  </w:style>
  <w:style w:type="character" w:customStyle="1" w:styleId="afff0">
    <w:name w:val="Текст выноски Знак"/>
    <w:link w:val="afff"/>
    <w:rsid w:val="00363091"/>
    <w:rPr>
      <w:rFonts w:ascii="Tahoma" w:hAnsi="Tahoma" w:cs="Tahoma"/>
      <w:sz w:val="16"/>
      <w:szCs w:val="16"/>
      <w:lang w:eastAsia="ar-SA"/>
    </w:rPr>
  </w:style>
  <w:style w:type="paragraph" w:customStyle="1" w:styleId="affffffb">
    <w:name w:val="АД_Основной текст по центру полужирный"/>
    <w:basedOn w:val="a5"/>
    <w:link w:val="affffffc"/>
    <w:qFormat/>
    <w:rsid w:val="00363091"/>
    <w:pPr>
      <w:ind w:firstLine="567"/>
      <w:jc w:val="center"/>
    </w:pPr>
    <w:rPr>
      <w:b/>
    </w:rPr>
  </w:style>
  <w:style w:type="character" w:customStyle="1" w:styleId="affffffc">
    <w:name w:val="АД_Основной текст по центру полужирный Знак"/>
    <w:link w:val="affffffb"/>
    <w:rsid w:val="00363091"/>
    <w:rPr>
      <w:b/>
      <w:sz w:val="24"/>
      <w:szCs w:val="24"/>
    </w:rPr>
  </w:style>
  <w:style w:type="paragraph" w:customStyle="1" w:styleId="3f7">
    <w:name w:val="АД_Текст отступ 3"/>
    <w:aliases w:val="25"/>
    <w:basedOn w:val="a5"/>
    <w:link w:val="3f8"/>
    <w:qFormat/>
    <w:rsid w:val="00363091"/>
    <w:pPr>
      <w:ind w:left="1418"/>
      <w:jc w:val="both"/>
    </w:pPr>
  </w:style>
  <w:style w:type="character" w:customStyle="1" w:styleId="3f8">
    <w:name w:val="АД_Текст отступ 3 Знак"/>
    <w:aliases w:val="25 Знак"/>
    <w:link w:val="3f7"/>
    <w:rsid w:val="00363091"/>
    <w:rPr>
      <w:sz w:val="24"/>
      <w:szCs w:val="24"/>
    </w:rPr>
  </w:style>
  <w:style w:type="paragraph" w:customStyle="1" w:styleId="40">
    <w:name w:val="АД_Нумерованный подпункт 4 уровня"/>
    <w:basedOn w:val="a2"/>
    <w:link w:val="4d"/>
    <w:qFormat/>
    <w:rsid w:val="00363091"/>
    <w:pPr>
      <w:numPr>
        <w:ilvl w:val="3"/>
      </w:numPr>
      <w:tabs>
        <w:tab w:val="clear" w:pos="720"/>
        <w:tab w:val="clear" w:pos="1800"/>
        <w:tab w:val="num" w:pos="993"/>
      </w:tabs>
      <w:ind w:left="993" w:hanging="993"/>
    </w:pPr>
  </w:style>
  <w:style w:type="character" w:customStyle="1" w:styleId="4d">
    <w:name w:val="АД_Нумерованный подпункт 4 уровня Знак"/>
    <w:basedOn w:val="affffff6"/>
    <w:link w:val="40"/>
    <w:rsid w:val="00363091"/>
  </w:style>
  <w:style w:type="paragraph" w:customStyle="1" w:styleId="a1">
    <w:name w:val="АД_Список абв"/>
    <w:basedOn w:val="a5"/>
    <w:rsid w:val="00363091"/>
    <w:pPr>
      <w:numPr>
        <w:numId w:val="21"/>
      </w:numPr>
      <w:jc w:val="both"/>
    </w:pPr>
  </w:style>
  <w:style w:type="paragraph" w:customStyle="1" w:styleId="3f9">
    <w:name w:val="Обычный3"/>
    <w:rsid w:val="00363091"/>
    <w:pPr>
      <w:widowControl w:val="0"/>
      <w:snapToGrid w:val="0"/>
      <w:spacing w:line="300" w:lineRule="auto"/>
      <w:ind w:firstLine="720"/>
      <w:jc w:val="both"/>
    </w:pPr>
    <w:rPr>
      <w:sz w:val="24"/>
    </w:rPr>
  </w:style>
  <w:style w:type="paragraph" w:styleId="affffffd">
    <w:name w:val="Block Text"/>
    <w:basedOn w:val="a5"/>
    <w:rsid w:val="00363091"/>
    <w:pPr>
      <w:spacing w:after="120"/>
      <w:ind w:left="1440" w:right="1440"/>
      <w:jc w:val="both"/>
    </w:pPr>
    <w:rPr>
      <w:szCs w:val="20"/>
    </w:rPr>
  </w:style>
  <w:style w:type="paragraph" w:customStyle="1" w:styleId="Heading">
    <w:name w:val="Heading"/>
    <w:rsid w:val="00363091"/>
    <w:rPr>
      <w:rFonts w:ascii="Arial" w:hAnsi="Arial"/>
      <w:b/>
      <w:snapToGrid w:val="0"/>
      <w:sz w:val="22"/>
    </w:rPr>
  </w:style>
  <w:style w:type="paragraph" w:customStyle="1" w:styleId="WW-2">
    <w:name w:val="WW-Основной текст с отступом 2"/>
    <w:basedOn w:val="a5"/>
    <w:rsid w:val="00363091"/>
    <w:pPr>
      <w:suppressAutoHyphens/>
      <w:ind w:left="-540"/>
      <w:jc w:val="both"/>
    </w:pPr>
    <w:rPr>
      <w:rFonts w:ascii="Arial" w:hAnsi="Arial" w:cs="Arial"/>
      <w:sz w:val="18"/>
      <w:lang w:eastAsia="ar-SA"/>
    </w:rPr>
  </w:style>
  <w:style w:type="paragraph" w:customStyle="1" w:styleId="WW-3">
    <w:name w:val="WW-Основной текст с отступом 3"/>
    <w:basedOn w:val="a5"/>
    <w:rsid w:val="00363091"/>
    <w:pPr>
      <w:suppressAutoHyphens/>
      <w:ind w:left="-540"/>
      <w:jc w:val="both"/>
    </w:pPr>
    <w:rPr>
      <w:rFonts w:ascii="Arial" w:hAnsi="Arial" w:cs="Arial"/>
      <w:sz w:val="17"/>
      <w:lang w:eastAsia="ar-SA"/>
    </w:rPr>
  </w:style>
  <w:style w:type="paragraph" w:customStyle="1" w:styleId="a4">
    <w:name w:val="Список нум."/>
    <w:basedOn w:val="a5"/>
    <w:rsid w:val="00363091"/>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1"/>
    <w:rsid w:val="00363091"/>
    <w:pPr>
      <w:keepLines/>
      <w:widowControl w:val="0"/>
      <w:tabs>
        <w:tab w:val="num" w:pos="643"/>
      </w:tabs>
      <w:suppressAutoHyphens/>
      <w:spacing w:before="240"/>
      <w:ind w:left="643" w:right="567" w:firstLine="709"/>
    </w:pPr>
    <w:rPr>
      <w:rFonts w:ascii="Arial" w:hAnsi="Arial" w:cs="Arial"/>
    </w:rPr>
  </w:style>
  <w:style w:type="paragraph" w:customStyle="1" w:styleId="affffffe">
    <w:name w:val="Знак"/>
    <w:basedOn w:val="a5"/>
    <w:rsid w:val="00363091"/>
    <w:pPr>
      <w:spacing w:after="160" w:line="240" w:lineRule="exact"/>
      <w:jc w:val="both"/>
    </w:pPr>
    <w:rPr>
      <w:rFonts w:ascii="Verdana" w:hAnsi="Verdana"/>
      <w:sz w:val="22"/>
      <w:szCs w:val="20"/>
      <w:lang w:val="en-US" w:eastAsia="en-US"/>
    </w:rPr>
  </w:style>
  <w:style w:type="paragraph" w:customStyle="1" w:styleId="03zagolovok2">
    <w:name w:val="03zagolovok2"/>
    <w:basedOn w:val="a5"/>
    <w:rsid w:val="00363091"/>
    <w:pPr>
      <w:keepNext/>
      <w:spacing w:before="360" w:after="120" w:line="360" w:lineRule="atLeast"/>
      <w:outlineLvl w:val="1"/>
    </w:pPr>
    <w:rPr>
      <w:rFonts w:ascii="GaramondC" w:hAnsi="GaramondC"/>
      <w:b/>
      <w:color w:val="000000"/>
      <w:sz w:val="28"/>
      <w:szCs w:val="28"/>
    </w:rPr>
  </w:style>
  <w:style w:type="paragraph" w:customStyle="1" w:styleId="afffffff">
    <w:name w:val="втяжка"/>
    <w:basedOn w:val="1fe"/>
    <w:next w:val="1fe"/>
    <w:rsid w:val="00363091"/>
    <w:pPr>
      <w:tabs>
        <w:tab w:val="left" w:pos="567"/>
      </w:tabs>
      <w:spacing w:before="57"/>
      <w:ind w:left="567" w:hanging="567"/>
    </w:pPr>
  </w:style>
  <w:style w:type="paragraph" w:customStyle="1" w:styleId="1fe">
    <w:name w:val="текст1"/>
    <w:rsid w:val="00363091"/>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36309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5"/>
    <w:rsid w:val="00363091"/>
    <w:pPr>
      <w:spacing w:before="100" w:beforeAutospacing="1" w:after="100" w:afterAutospacing="1"/>
    </w:pPr>
    <w:rPr>
      <w:rFonts w:ascii="Tahoma" w:hAnsi="Tahoma"/>
      <w:sz w:val="20"/>
      <w:szCs w:val="20"/>
      <w:lang w:val="en-US" w:eastAsia="en-US"/>
    </w:rPr>
  </w:style>
  <w:style w:type="paragraph" w:customStyle="1" w:styleId="CharChar">
    <w:name w:val="Char Char"/>
    <w:basedOn w:val="a5"/>
    <w:rsid w:val="00363091"/>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6"/>
    <w:rsid w:val="00363091"/>
  </w:style>
  <w:style w:type="character" w:customStyle="1" w:styleId="bold">
    <w:name w:val="bold"/>
    <w:basedOn w:val="a6"/>
    <w:rsid w:val="00363091"/>
  </w:style>
  <w:style w:type="paragraph" w:styleId="z-">
    <w:name w:val="HTML Top of Form"/>
    <w:basedOn w:val="a5"/>
    <w:next w:val="a5"/>
    <w:link w:val="z-0"/>
    <w:hidden/>
    <w:rsid w:val="00363091"/>
    <w:pPr>
      <w:pBdr>
        <w:bottom w:val="single" w:sz="6" w:space="1" w:color="auto"/>
      </w:pBdr>
      <w:jc w:val="center"/>
    </w:pPr>
    <w:rPr>
      <w:rFonts w:ascii="Arial" w:hAnsi="Arial"/>
      <w:vanish/>
      <w:sz w:val="16"/>
      <w:szCs w:val="16"/>
    </w:rPr>
  </w:style>
  <w:style w:type="character" w:customStyle="1" w:styleId="z-0">
    <w:name w:val="z-Начало формы Знак"/>
    <w:link w:val="z-"/>
    <w:rsid w:val="00363091"/>
    <w:rPr>
      <w:rFonts w:ascii="Arial" w:hAnsi="Arial" w:cs="Arial"/>
      <w:vanish/>
      <w:sz w:val="16"/>
      <w:szCs w:val="16"/>
    </w:rPr>
  </w:style>
  <w:style w:type="paragraph" w:styleId="z-1">
    <w:name w:val="HTML Bottom of Form"/>
    <w:basedOn w:val="a5"/>
    <w:next w:val="a5"/>
    <w:link w:val="z-2"/>
    <w:hidden/>
    <w:rsid w:val="00363091"/>
    <w:pPr>
      <w:pBdr>
        <w:top w:val="single" w:sz="6" w:space="1" w:color="auto"/>
      </w:pBdr>
      <w:jc w:val="center"/>
    </w:pPr>
    <w:rPr>
      <w:rFonts w:ascii="Arial" w:hAnsi="Arial"/>
      <w:vanish/>
      <w:sz w:val="16"/>
      <w:szCs w:val="16"/>
    </w:rPr>
  </w:style>
  <w:style w:type="character" w:customStyle="1" w:styleId="z-2">
    <w:name w:val="z-Конец формы Знак"/>
    <w:link w:val="z-1"/>
    <w:rsid w:val="00363091"/>
    <w:rPr>
      <w:rFonts w:ascii="Arial" w:hAnsi="Arial" w:cs="Arial"/>
      <w:vanish/>
      <w:sz w:val="16"/>
      <w:szCs w:val="16"/>
    </w:rPr>
  </w:style>
  <w:style w:type="character" w:customStyle="1" w:styleId="color003366">
    <w:name w:val="color003366"/>
    <w:basedOn w:val="a6"/>
    <w:rsid w:val="00363091"/>
  </w:style>
  <w:style w:type="character" w:customStyle="1" w:styleId="themebody">
    <w:name w:val="themebody"/>
    <w:basedOn w:val="a6"/>
    <w:rsid w:val="00363091"/>
  </w:style>
  <w:style w:type="paragraph" w:customStyle="1" w:styleId="102">
    <w:name w:val="Обычный + 10 пт"/>
    <w:basedOn w:val="a5"/>
    <w:rsid w:val="00363091"/>
    <w:pPr>
      <w:jc w:val="both"/>
    </w:pPr>
    <w:rPr>
      <w:sz w:val="20"/>
      <w:szCs w:val="20"/>
    </w:rPr>
  </w:style>
  <w:style w:type="character" w:customStyle="1" w:styleId="190">
    <w:name w:val="Знак Знак19"/>
    <w:rsid w:val="00363091"/>
    <w:rPr>
      <w:b/>
      <w:kern w:val="28"/>
      <w:sz w:val="36"/>
    </w:rPr>
  </w:style>
  <w:style w:type="character" w:customStyle="1" w:styleId="180">
    <w:name w:val="Знак Знак18"/>
    <w:rsid w:val="00363091"/>
    <w:rPr>
      <w:b/>
      <w:bCs/>
      <w:sz w:val="24"/>
      <w:szCs w:val="24"/>
    </w:rPr>
  </w:style>
  <w:style w:type="paragraph" w:customStyle="1" w:styleId="312">
    <w:name w:val="Основной текст 31"/>
    <w:basedOn w:val="a5"/>
    <w:rsid w:val="00363091"/>
    <w:pPr>
      <w:suppressAutoHyphens/>
      <w:autoSpaceDE w:val="0"/>
      <w:spacing w:line="360" w:lineRule="auto"/>
      <w:jc w:val="both"/>
    </w:pPr>
    <w:rPr>
      <w:sz w:val="26"/>
      <w:szCs w:val="28"/>
      <w:lang w:eastAsia="ar-SA"/>
    </w:rPr>
  </w:style>
  <w:style w:type="paragraph" w:customStyle="1" w:styleId="Style8">
    <w:name w:val="Style8"/>
    <w:basedOn w:val="a5"/>
    <w:uiPriority w:val="99"/>
    <w:rsid w:val="00363091"/>
    <w:pPr>
      <w:widowControl w:val="0"/>
      <w:autoSpaceDE w:val="0"/>
      <w:autoSpaceDN w:val="0"/>
      <w:adjustRightInd w:val="0"/>
      <w:spacing w:line="276" w:lineRule="exact"/>
      <w:jc w:val="both"/>
    </w:pPr>
  </w:style>
  <w:style w:type="paragraph" w:customStyle="1" w:styleId="Style9">
    <w:name w:val="Style9"/>
    <w:basedOn w:val="a5"/>
    <w:uiPriority w:val="99"/>
    <w:rsid w:val="00363091"/>
    <w:pPr>
      <w:widowControl w:val="0"/>
      <w:autoSpaceDE w:val="0"/>
      <w:autoSpaceDN w:val="0"/>
      <w:adjustRightInd w:val="0"/>
      <w:spacing w:line="276" w:lineRule="exact"/>
      <w:ind w:firstLine="710"/>
      <w:jc w:val="both"/>
    </w:pPr>
  </w:style>
  <w:style w:type="character" w:customStyle="1" w:styleId="FontStyle14">
    <w:name w:val="Font Style14"/>
    <w:uiPriority w:val="99"/>
    <w:rsid w:val="00363091"/>
    <w:rPr>
      <w:rFonts w:ascii="Times New Roman" w:hAnsi="Times New Roman" w:cs="Times New Roman"/>
      <w:sz w:val="22"/>
      <w:szCs w:val="22"/>
    </w:rPr>
  </w:style>
  <w:style w:type="paragraph" w:customStyle="1" w:styleId="List4">
    <w:name w:val="List_4"/>
    <w:basedOn w:val="a5"/>
    <w:rsid w:val="00363091"/>
    <w:pPr>
      <w:widowControl w:val="0"/>
      <w:numPr>
        <w:numId w:val="23"/>
      </w:numPr>
      <w:spacing w:after="120" w:line="300" w:lineRule="auto"/>
      <w:jc w:val="both"/>
    </w:pPr>
    <w:rPr>
      <w:rFonts w:cs="Arial"/>
    </w:rPr>
  </w:style>
  <w:style w:type="paragraph" w:customStyle="1" w:styleId="tztabl">
    <w:name w:val="tz_tabl"/>
    <w:basedOn w:val="tztxt"/>
    <w:rsid w:val="00363091"/>
    <w:pPr>
      <w:spacing w:after="0"/>
      <w:ind w:firstLine="0"/>
    </w:pPr>
    <w:rPr>
      <w:rFonts w:eastAsia="MS Mincho"/>
      <w:szCs w:val="24"/>
    </w:rPr>
  </w:style>
  <w:style w:type="paragraph" w:customStyle="1" w:styleId="tztablhead">
    <w:name w:val="tz_tabl_head"/>
    <w:basedOn w:val="tztabl"/>
    <w:rsid w:val="00363091"/>
    <w:pPr>
      <w:spacing w:before="60" w:after="60"/>
      <w:jc w:val="center"/>
    </w:pPr>
    <w:rPr>
      <w:b/>
      <w:bCs/>
    </w:rPr>
  </w:style>
  <w:style w:type="paragraph" w:customStyle="1" w:styleId="tzlist1">
    <w:name w:val="tz_list_1"/>
    <w:basedOn w:val="tztxt"/>
    <w:link w:val="tzlist10"/>
    <w:rsid w:val="00363091"/>
    <w:pPr>
      <w:numPr>
        <w:numId w:val="25"/>
      </w:numPr>
    </w:pPr>
    <w:rPr>
      <w:szCs w:val="24"/>
    </w:rPr>
  </w:style>
  <w:style w:type="character" w:customStyle="1" w:styleId="tzlist10">
    <w:name w:val="tz_list_1 Знак"/>
    <w:link w:val="tzlist1"/>
    <w:locked/>
    <w:rsid w:val="00363091"/>
    <w:rPr>
      <w:sz w:val="24"/>
      <w:szCs w:val="24"/>
    </w:rPr>
  </w:style>
  <w:style w:type="paragraph" w:customStyle="1" w:styleId="tzlist2">
    <w:name w:val="tz_list_2"/>
    <w:basedOn w:val="tzlist1"/>
    <w:link w:val="tzlist20"/>
    <w:rsid w:val="00363091"/>
    <w:pPr>
      <w:numPr>
        <w:numId w:val="24"/>
      </w:numPr>
    </w:pPr>
    <w:rPr>
      <w:i/>
    </w:rPr>
  </w:style>
  <w:style w:type="character" w:customStyle="1" w:styleId="tzlist20">
    <w:name w:val="tz_list_2 Знак"/>
    <w:link w:val="tzlist2"/>
    <w:locked/>
    <w:rsid w:val="00363091"/>
    <w:rPr>
      <w:i/>
      <w:sz w:val="24"/>
      <w:szCs w:val="24"/>
    </w:rPr>
  </w:style>
  <w:style w:type="paragraph" w:customStyle="1" w:styleId="tzlist5">
    <w:name w:val="tz_list_5"/>
    <w:basedOn w:val="tztxt"/>
    <w:rsid w:val="00363091"/>
    <w:pPr>
      <w:numPr>
        <w:numId w:val="26"/>
      </w:numPr>
    </w:pPr>
    <w:rPr>
      <w:szCs w:val="24"/>
    </w:rPr>
  </w:style>
  <w:style w:type="paragraph" w:customStyle="1" w:styleId="afffffff0">
    <w:name w:val="Текст обычный"/>
    <w:rsid w:val="00363091"/>
    <w:pPr>
      <w:spacing w:before="60"/>
      <w:ind w:firstLine="284"/>
      <w:jc w:val="both"/>
    </w:pPr>
    <w:rPr>
      <w:rFonts w:ascii="Arial" w:hAnsi="Arial" w:cs="Arial"/>
      <w:color w:val="000000"/>
    </w:rPr>
  </w:style>
  <w:style w:type="paragraph" w:customStyle="1" w:styleId="a3">
    <w:name w:val="Требование"/>
    <w:basedOn w:val="a5"/>
    <w:uiPriority w:val="99"/>
    <w:semiHidden/>
    <w:rsid w:val="00363091"/>
    <w:pPr>
      <w:numPr>
        <w:numId w:val="3"/>
      </w:numPr>
      <w:jc w:val="both"/>
    </w:pPr>
  </w:style>
  <w:style w:type="character" w:customStyle="1" w:styleId="HeaderChar">
    <w:name w:val="Header Char"/>
    <w:aliases w:val="Linie Char,sl_header Char"/>
    <w:uiPriority w:val="99"/>
    <w:semiHidden/>
    <w:locked/>
    <w:rsid w:val="00363091"/>
    <w:rPr>
      <w:rFonts w:ascii="Times New Roman" w:hAnsi="Times New Roman" w:cs="Times New Roman"/>
      <w:sz w:val="24"/>
      <w:lang w:eastAsia="en-US"/>
    </w:rPr>
  </w:style>
  <w:style w:type="paragraph" w:customStyle="1" w:styleId="NormalTable">
    <w:name w:val="NormalTable"/>
    <w:basedOn w:val="a5"/>
    <w:uiPriority w:val="99"/>
    <w:semiHidden/>
    <w:rsid w:val="00363091"/>
    <w:pPr>
      <w:spacing w:before="60" w:after="120"/>
      <w:ind w:firstLine="851"/>
      <w:jc w:val="both"/>
    </w:pPr>
    <w:rPr>
      <w:rFonts w:eastAsia="Calibri"/>
      <w:szCs w:val="22"/>
      <w:lang w:val="en-GB"/>
    </w:rPr>
  </w:style>
  <w:style w:type="character" w:styleId="afffffff1">
    <w:name w:val="Placeholder Text"/>
    <w:uiPriority w:val="99"/>
    <w:semiHidden/>
    <w:rsid w:val="00363091"/>
    <w:rPr>
      <w:rFonts w:cs="Times New Roman"/>
      <w:color w:val="808080"/>
    </w:rPr>
  </w:style>
  <w:style w:type="paragraph" w:customStyle="1" w:styleId="tzhead1">
    <w:name w:val="tz_head_1"/>
    <w:basedOn w:val="a5"/>
    <w:link w:val="tzhead10"/>
    <w:rsid w:val="00363091"/>
    <w:pPr>
      <w:keepNext/>
      <w:numPr>
        <w:numId w:val="27"/>
      </w:numPr>
      <w:spacing w:before="480" w:after="240"/>
      <w:outlineLvl w:val="0"/>
    </w:pPr>
    <w:rPr>
      <w:b/>
      <w:bCs/>
      <w:caps/>
      <w:kern w:val="32"/>
      <w:szCs w:val="28"/>
    </w:rPr>
  </w:style>
  <w:style w:type="character" w:customStyle="1" w:styleId="tzhead10">
    <w:name w:val="tz_head_1 Знак"/>
    <w:link w:val="tzhead1"/>
    <w:locked/>
    <w:rsid w:val="00363091"/>
    <w:rPr>
      <w:b/>
      <w:bCs/>
      <w:caps/>
      <w:kern w:val="32"/>
      <w:sz w:val="24"/>
      <w:szCs w:val="28"/>
    </w:rPr>
  </w:style>
  <w:style w:type="paragraph" w:customStyle="1" w:styleId="tzhead2">
    <w:name w:val="tz_head_2"/>
    <w:basedOn w:val="a5"/>
    <w:rsid w:val="00363091"/>
    <w:pPr>
      <w:keepNext/>
      <w:keepLines/>
      <w:numPr>
        <w:ilvl w:val="1"/>
        <w:numId w:val="27"/>
      </w:numPr>
      <w:autoSpaceDE w:val="0"/>
      <w:autoSpaceDN w:val="0"/>
      <w:spacing w:before="240" w:after="120"/>
      <w:outlineLvl w:val="1"/>
    </w:pPr>
    <w:rPr>
      <w:b/>
      <w:bCs/>
      <w:sz w:val="26"/>
      <w:szCs w:val="26"/>
    </w:rPr>
  </w:style>
  <w:style w:type="paragraph" w:customStyle="1" w:styleId="tzhead3">
    <w:name w:val="tz_head_3"/>
    <w:basedOn w:val="a5"/>
    <w:rsid w:val="00363091"/>
    <w:pPr>
      <w:keepNext/>
      <w:keepLines/>
      <w:numPr>
        <w:ilvl w:val="2"/>
        <w:numId w:val="27"/>
      </w:numPr>
      <w:tabs>
        <w:tab w:val="clear" w:pos="-567"/>
        <w:tab w:val="num" w:pos="1418"/>
      </w:tabs>
      <w:autoSpaceDE w:val="0"/>
      <w:autoSpaceDN w:val="0"/>
      <w:spacing w:before="240" w:after="120"/>
      <w:ind w:left="1418"/>
      <w:outlineLvl w:val="2"/>
    </w:pPr>
    <w:rPr>
      <w:b/>
      <w:bCs/>
      <w:i/>
      <w:iCs/>
      <w:sz w:val="26"/>
      <w:szCs w:val="26"/>
    </w:rPr>
  </w:style>
  <w:style w:type="paragraph" w:customStyle="1" w:styleId="tzhead4">
    <w:name w:val="tz_head_4"/>
    <w:basedOn w:val="tzhead3"/>
    <w:rsid w:val="00363091"/>
    <w:pPr>
      <w:numPr>
        <w:ilvl w:val="3"/>
      </w:numPr>
      <w:outlineLvl w:val="3"/>
    </w:pPr>
    <w:rPr>
      <w:bCs w:val="0"/>
      <w:iCs w:val="0"/>
      <w:sz w:val="24"/>
    </w:rPr>
  </w:style>
  <w:style w:type="paragraph" w:customStyle="1" w:styleId="tzheadmiddle">
    <w:name w:val="tz_head_middle"/>
    <w:basedOn w:val="tzhead1"/>
    <w:link w:val="tzheadmiddle0"/>
    <w:rsid w:val="00363091"/>
    <w:pPr>
      <w:numPr>
        <w:numId w:val="0"/>
      </w:numPr>
      <w:ind w:left="11"/>
      <w:jc w:val="center"/>
      <w:outlineLvl w:val="9"/>
    </w:pPr>
    <w:rPr>
      <w:noProof/>
    </w:rPr>
  </w:style>
  <w:style w:type="character" w:customStyle="1" w:styleId="tzheadmiddle0">
    <w:name w:val="tz_head_middle Знак"/>
    <w:link w:val="tzheadmiddle"/>
    <w:locked/>
    <w:rsid w:val="00363091"/>
    <w:rPr>
      <w:b/>
      <w:bCs/>
      <w:caps/>
      <w:noProof/>
      <w:kern w:val="32"/>
      <w:sz w:val="24"/>
      <w:szCs w:val="28"/>
    </w:rPr>
  </w:style>
  <w:style w:type="paragraph" w:customStyle="1" w:styleId="tzheadmiddle1">
    <w:name w:val="tz_head_middle_1"/>
    <w:basedOn w:val="tzheadmiddle"/>
    <w:link w:val="tzheadmiddle10"/>
    <w:rsid w:val="00363091"/>
    <w:pPr>
      <w:ind w:left="0"/>
    </w:pPr>
    <w:rPr>
      <w:szCs w:val="24"/>
    </w:rPr>
  </w:style>
  <w:style w:type="character" w:customStyle="1" w:styleId="tzheadmiddle10">
    <w:name w:val="tz_head_middle_1 Знак"/>
    <w:link w:val="tzheadmiddle1"/>
    <w:locked/>
    <w:rsid w:val="00363091"/>
    <w:rPr>
      <w:b/>
      <w:bCs/>
      <w:caps/>
      <w:noProof/>
      <w:kern w:val="32"/>
      <w:sz w:val="24"/>
      <w:szCs w:val="24"/>
    </w:rPr>
  </w:style>
  <w:style w:type="paragraph" w:customStyle="1" w:styleId="tzheadmiddle2">
    <w:name w:val="tz_head_middle_2"/>
    <w:basedOn w:val="a5"/>
    <w:rsid w:val="00363091"/>
    <w:pPr>
      <w:jc w:val="center"/>
    </w:pPr>
  </w:style>
  <w:style w:type="paragraph" w:customStyle="1" w:styleId="tztablmiddle">
    <w:name w:val="tz_tabl_middle"/>
    <w:basedOn w:val="a5"/>
    <w:rsid w:val="00363091"/>
    <w:pPr>
      <w:jc w:val="center"/>
    </w:pPr>
    <w:rPr>
      <w:sz w:val="18"/>
      <w:szCs w:val="18"/>
    </w:rPr>
  </w:style>
  <w:style w:type="paragraph" w:customStyle="1" w:styleId="tztablleft">
    <w:name w:val="tz_tabl_left"/>
    <w:basedOn w:val="tztablmiddle"/>
    <w:rsid w:val="00363091"/>
    <w:pPr>
      <w:spacing w:before="60" w:after="60"/>
      <w:jc w:val="both"/>
    </w:pPr>
    <w:rPr>
      <w:sz w:val="24"/>
      <w:szCs w:val="24"/>
    </w:rPr>
  </w:style>
  <w:style w:type="paragraph" w:customStyle="1" w:styleId="tztablmiddleB">
    <w:name w:val="tz_tabl_middle_B"/>
    <w:basedOn w:val="a5"/>
    <w:rsid w:val="00363091"/>
    <w:pPr>
      <w:keepNext/>
      <w:keepLines/>
      <w:spacing w:before="60" w:after="60"/>
      <w:jc w:val="center"/>
    </w:pPr>
    <w:rPr>
      <w:b/>
      <w:bCs/>
    </w:rPr>
  </w:style>
  <w:style w:type="paragraph" w:customStyle="1" w:styleId="tzlist3">
    <w:name w:val="tz_list_3"/>
    <w:basedOn w:val="tztxt"/>
    <w:rsid w:val="00363091"/>
    <w:pPr>
      <w:numPr>
        <w:numId w:val="4"/>
      </w:numPr>
      <w:tabs>
        <w:tab w:val="num" w:pos="360"/>
        <w:tab w:val="num" w:pos="643"/>
        <w:tab w:val="num" w:pos="2109"/>
      </w:tabs>
      <w:ind w:left="2109" w:hanging="285"/>
    </w:pPr>
    <w:rPr>
      <w:szCs w:val="24"/>
    </w:rPr>
  </w:style>
  <w:style w:type="paragraph" w:customStyle="1" w:styleId="tztabllist1">
    <w:name w:val="tz_tabl_list_1"/>
    <w:basedOn w:val="tzlist1"/>
    <w:rsid w:val="00363091"/>
    <w:pPr>
      <w:numPr>
        <w:numId w:val="6"/>
      </w:numPr>
      <w:tabs>
        <w:tab w:val="num" w:pos="366"/>
        <w:tab w:val="num" w:pos="1209"/>
      </w:tabs>
      <w:spacing w:after="60"/>
      <w:ind w:left="363" w:hanging="284"/>
    </w:pPr>
  </w:style>
  <w:style w:type="paragraph" w:customStyle="1" w:styleId="tztablleftB">
    <w:name w:val="tz_tabl_left_B"/>
    <w:basedOn w:val="tztablleft"/>
    <w:rsid w:val="00363091"/>
    <w:rPr>
      <w:b/>
      <w:bCs/>
    </w:rPr>
  </w:style>
  <w:style w:type="paragraph" w:customStyle="1" w:styleId="Style1">
    <w:name w:val="Style1"/>
    <w:basedOn w:val="a5"/>
    <w:uiPriority w:val="99"/>
    <w:rsid w:val="00363091"/>
    <w:pPr>
      <w:widowControl w:val="0"/>
      <w:autoSpaceDE w:val="0"/>
      <w:autoSpaceDN w:val="0"/>
      <w:adjustRightInd w:val="0"/>
      <w:spacing w:line="269" w:lineRule="exact"/>
      <w:ind w:hanging="355"/>
    </w:pPr>
  </w:style>
  <w:style w:type="paragraph" w:customStyle="1" w:styleId="Style10">
    <w:name w:val="Style10"/>
    <w:basedOn w:val="a5"/>
    <w:uiPriority w:val="99"/>
    <w:rsid w:val="00363091"/>
    <w:pPr>
      <w:widowControl w:val="0"/>
      <w:autoSpaceDE w:val="0"/>
      <w:autoSpaceDN w:val="0"/>
      <w:adjustRightInd w:val="0"/>
      <w:spacing w:line="276" w:lineRule="exact"/>
      <w:ind w:firstLine="720"/>
      <w:jc w:val="both"/>
    </w:pPr>
  </w:style>
  <w:style w:type="paragraph" w:customStyle="1" w:styleId="Style11">
    <w:name w:val="Style11"/>
    <w:basedOn w:val="a5"/>
    <w:uiPriority w:val="99"/>
    <w:rsid w:val="00363091"/>
    <w:pPr>
      <w:widowControl w:val="0"/>
      <w:autoSpaceDE w:val="0"/>
      <w:autoSpaceDN w:val="0"/>
      <w:adjustRightInd w:val="0"/>
      <w:spacing w:line="278" w:lineRule="exact"/>
      <w:jc w:val="both"/>
    </w:pPr>
  </w:style>
  <w:style w:type="paragraph" w:customStyle="1" w:styleId="Style12">
    <w:name w:val="Style12"/>
    <w:basedOn w:val="a5"/>
    <w:uiPriority w:val="99"/>
    <w:rsid w:val="00363091"/>
    <w:pPr>
      <w:widowControl w:val="0"/>
      <w:autoSpaceDE w:val="0"/>
      <w:autoSpaceDN w:val="0"/>
      <w:adjustRightInd w:val="0"/>
    </w:pPr>
  </w:style>
  <w:style w:type="paragraph" w:customStyle="1" w:styleId="Style13">
    <w:name w:val="Style13"/>
    <w:basedOn w:val="a5"/>
    <w:rsid w:val="00363091"/>
    <w:pPr>
      <w:widowControl w:val="0"/>
      <w:autoSpaceDE w:val="0"/>
      <w:autoSpaceDN w:val="0"/>
      <w:adjustRightInd w:val="0"/>
      <w:spacing w:line="275" w:lineRule="exact"/>
      <w:ind w:firstLine="749"/>
      <w:jc w:val="both"/>
    </w:pPr>
  </w:style>
  <w:style w:type="paragraph" w:customStyle="1" w:styleId="Style14">
    <w:name w:val="Style14"/>
    <w:basedOn w:val="a5"/>
    <w:uiPriority w:val="99"/>
    <w:rsid w:val="00363091"/>
    <w:pPr>
      <w:widowControl w:val="0"/>
      <w:autoSpaceDE w:val="0"/>
      <w:autoSpaceDN w:val="0"/>
      <w:adjustRightInd w:val="0"/>
      <w:spacing w:line="276" w:lineRule="exact"/>
      <w:ind w:firstLine="509"/>
      <w:jc w:val="both"/>
    </w:pPr>
  </w:style>
  <w:style w:type="paragraph" w:customStyle="1" w:styleId="Style15">
    <w:name w:val="Style15"/>
    <w:basedOn w:val="a5"/>
    <w:uiPriority w:val="99"/>
    <w:rsid w:val="00363091"/>
    <w:pPr>
      <w:widowControl w:val="0"/>
      <w:autoSpaceDE w:val="0"/>
      <w:autoSpaceDN w:val="0"/>
      <w:adjustRightInd w:val="0"/>
      <w:spacing w:line="276" w:lineRule="exact"/>
      <w:ind w:firstLine="720"/>
      <w:jc w:val="both"/>
    </w:pPr>
  </w:style>
  <w:style w:type="paragraph" w:customStyle="1" w:styleId="Style16">
    <w:name w:val="Style16"/>
    <w:basedOn w:val="a5"/>
    <w:rsid w:val="00363091"/>
    <w:pPr>
      <w:widowControl w:val="0"/>
      <w:autoSpaceDE w:val="0"/>
      <w:autoSpaceDN w:val="0"/>
      <w:adjustRightInd w:val="0"/>
      <w:spacing w:line="403" w:lineRule="exact"/>
      <w:ind w:hanging="346"/>
    </w:pPr>
  </w:style>
  <w:style w:type="character" w:customStyle="1" w:styleId="FontStyle18">
    <w:name w:val="Font Style18"/>
    <w:uiPriority w:val="99"/>
    <w:rsid w:val="00363091"/>
    <w:rPr>
      <w:rFonts w:ascii="Times New Roman" w:hAnsi="Times New Roman" w:cs="Times New Roman"/>
      <w:sz w:val="18"/>
      <w:szCs w:val="18"/>
    </w:rPr>
  </w:style>
  <w:style w:type="character" w:customStyle="1" w:styleId="FontStyle19">
    <w:name w:val="Font Style19"/>
    <w:uiPriority w:val="99"/>
    <w:rsid w:val="00363091"/>
    <w:rPr>
      <w:rFonts w:ascii="Times New Roman" w:hAnsi="Times New Roman" w:cs="Times New Roman"/>
      <w:b/>
      <w:bCs/>
      <w:sz w:val="22"/>
      <w:szCs w:val="22"/>
    </w:rPr>
  </w:style>
  <w:style w:type="character" w:customStyle="1" w:styleId="FontStyle20">
    <w:name w:val="Font Style20"/>
    <w:uiPriority w:val="99"/>
    <w:rsid w:val="00363091"/>
    <w:rPr>
      <w:rFonts w:ascii="Times New Roman" w:hAnsi="Times New Roman" w:cs="Times New Roman"/>
      <w:sz w:val="22"/>
      <w:szCs w:val="22"/>
    </w:rPr>
  </w:style>
  <w:style w:type="character" w:customStyle="1" w:styleId="FontStyle21">
    <w:name w:val="Font Style21"/>
    <w:uiPriority w:val="99"/>
    <w:rsid w:val="00363091"/>
    <w:rPr>
      <w:rFonts w:ascii="Times New Roman" w:hAnsi="Times New Roman" w:cs="Times New Roman"/>
      <w:i/>
      <w:iCs/>
      <w:sz w:val="22"/>
      <w:szCs w:val="22"/>
    </w:rPr>
  </w:style>
  <w:style w:type="character" w:customStyle="1" w:styleId="FontStyle22">
    <w:name w:val="Font Style22"/>
    <w:uiPriority w:val="99"/>
    <w:rsid w:val="00363091"/>
    <w:rPr>
      <w:rFonts w:ascii="Times New Roman" w:hAnsi="Times New Roman" w:cs="Times New Roman"/>
      <w:b/>
      <w:bCs/>
      <w:i/>
      <w:iCs/>
      <w:sz w:val="22"/>
      <w:szCs w:val="22"/>
    </w:rPr>
  </w:style>
  <w:style w:type="paragraph" w:customStyle="1" w:styleId="Textmain">
    <w:name w:val="Text_main"/>
    <w:link w:val="Textmain0"/>
    <w:rsid w:val="00363091"/>
    <w:pPr>
      <w:spacing w:after="120" w:line="300" w:lineRule="auto"/>
      <w:ind w:firstLine="709"/>
      <w:jc w:val="both"/>
    </w:pPr>
    <w:rPr>
      <w:sz w:val="24"/>
      <w:szCs w:val="24"/>
    </w:rPr>
  </w:style>
  <w:style w:type="character" w:customStyle="1" w:styleId="Textmain0">
    <w:name w:val="Text_main Знак"/>
    <w:link w:val="Textmain"/>
    <w:rsid w:val="00363091"/>
    <w:rPr>
      <w:sz w:val="24"/>
      <w:szCs w:val="24"/>
      <w:lang w:bidi="ar-SA"/>
    </w:rPr>
  </w:style>
  <w:style w:type="character" w:customStyle="1" w:styleId="64">
    <w:name w:val="Знак Знак6"/>
    <w:locked/>
    <w:rsid w:val="00363091"/>
    <w:rPr>
      <w:rFonts w:ascii="Arial" w:hAnsi="Arial" w:cs="Arial"/>
      <w:sz w:val="18"/>
      <w:szCs w:val="18"/>
      <w:lang w:val="ru-RU" w:eastAsia="ru-RU" w:bidi="ar-SA"/>
    </w:rPr>
  </w:style>
  <w:style w:type="character" w:customStyle="1" w:styleId="st1">
    <w:name w:val="st1"/>
    <w:basedOn w:val="a6"/>
    <w:rsid w:val="00363091"/>
  </w:style>
  <w:style w:type="paragraph" w:customStyle="1" w:styleId="PZspisok">
    <w:name w:val="PZ_spisok"/>
    <w:basedOn w:val="a5"/>
    <w:rsid w:val="00363091"/>
    <w:pPr>
      <w:widowControl w:val="0"/>
      <w:numPr>
        <w:numId w:val="8"/>
      </w:numPr>
      <w:tabs>
        <w:tab w:val="num" w:pos="709"/>
      </w:tabs>
      <w:ind w:left="709" w:hanging="425"/>
    </w:pPr>
  </w:style>
  <w:style w:type="paragraph" w:customStyle="1" w:styleId="31">
    <w:name w:val="Заг.3"/>
    <w:basedOn w:val="a5"/>
    <w:rsid w:val="00363091"/>
    <w:pPr>
      <w:keepNext/>
      <w:numPr>
        <w:ilvl w:val="2"/>
        <w:numId w:val="7"/>
      </w:numPr>
      <w:tabs>
        <w:tab w:val="num" w:pos="1724"/>
      </w:tabs>
      <w:spacing w:before="120"/>
      <w:ind w:left="1724"/>
      <w:jc w:val="both"/>
      <w:outlineLvl w:val="2"/>
    </w:pPr>
    <w:rPr>
      <w:rFonts w:ascii="Arial" w:hAnsi="Arial" w:cs="Arial"/>
      <w:b/>
      <w:bCs/>
      <w:color w:val="000000"/>
      <w:sz w:val="20"/>
      <w:szCs w:val="20"/>
    </w:rPr>
  </w:style>
  <w:style w:type="paragraph" w:customStyle="1" w:styleId="tzspisok2">
    <w:name w:val="tz_spisok_2"/>
    <w:basedOn w:val="a5"/>
    <w:rsid w:val="00363091"/>
    <w:pPr>
      <w:numPr>
        <w:numId w:val="28"/>
      </w:numPr>
      <w:spacing w:after="120"/>
      <w:jc w:val="both"/>
    </w:pPr>
  </w:style>
  <w:style w:type="paragraph" w:customStyle="1" w:styleId="tzlisttabl1">
    <w:name w:val="tz_list_tabl_1"/>
    <w:basedOn w:val="tzlist1"/>
    <w:rsid w:val="00363091"/>
    <w:pPr>
      <w:keepNext/>
      <w:numPr>
        <w:numId w:val="5"/>
      </w:numPr>
      <w:ind w:hanging="357"/>
    </w:pPr>
  </w:style>
  <w:style w:type="character" w:customStyle="1" w:styleId="affff7">
    <w:name w:val="Текст примечания Знак"/>
    <w:basedOn w:val="a6"/>
    <w:link w:val="affff6"/>
    <w:rsid w:val="00363091"/>
  </w:style>
  <w:style w:type="character" w:customStyle="1" w:styleId="affff9">
    <w:name w:val="Тема примечания Знак"/>
    <w:link w:val="affff8"/>
    <w:rsid w:val="00363091"/>
    <w:rPr>
      <w:b/>
      <w:bCs/>
    </w:rPr>
  </w:style>
  <w:style w:type="character" w:customStyle="1" w:styleId="f">
    <w:name w:val="f"/>
    <w:rsid w:val="00363091"/>
  </w:style>
  <w:style w:type="character" w:customStyle="1" w:styleId="r">
    <w:name w:val="r"/>
    <w:rsid w:val="00363091"/>
  </w:style>
  <w:style w:type="paragraph" w:customStyle="1" w:styleId="DocumentName">
    <w:name w:val="Document Name"/>
    <w:next w:val="a5"/>
    <w:uiPriority w:val="99"/>
    <w:rsid w:val="00363091"/>
    <w:pPr>
      <w:keepLines/>
      <w:spacing w:before="120" w:after="120" w:line="288" w:lineRule="auto"/>
      <w:jc w:val="center"/>
    </w:pPr>
    <w:rPr>
      <w:b/>
      <w:bCs/>
      <w:caps/>
      <w:sz w:val="36"/>
      <w:szCs w:val="36"/>
      <w:lang w:eastAsia="en-US"/>
    </w:rPr>
  </w:style>
  <w:style w:type="paragraph" w:customStyle="1" w:styleId="TableText">
    <w:name w:val="Table_Text"/>
    <w:rsid w:val="00363091"/>
    <w:pPr>
      <w:spacing w:before="40" w:after="40" w:line="288" w:lineRule="auto"/>
    </w:pPr>
    <w:rPr>
      <w:rFonts w:eastAsia="Calibri"/>
      <w:color w:val="000000"/>
      <w:sz w:val="22"/>
      <w:szCs w:val="22"/>
      <w:lang w:eastAsia="en-US"/>
    </w:rPr>
  </w:style>
  <w:style w:type="numbering" w:customStyle="1" w:styleId="310">
    <w:name w:val="Список 31"/>
    <w:basedOn w:val="a8"/>
    <w:rsid w:val="00363091"/>
    <w:pPr>
      <w:numPr>
        <w:numId w:val="29"/>
      </w:numPr>
    </w:pPr>
  </w:style>
  <w:style w:type="numbering" w:customStyle="1" w:styleId="41">
    <w:name w:val="Список 41"/>
    <w:basedOn w:val="a8"/>
    <w:rsid w:val="00363091"/>
    <w:pPr>
      <w:numPr>
        <w:numId w:val="31"/>
      </w:numPr>
    </w:pPr>
  </w:style>
  <w:style w:type="numbering" w:customStyle="1" w:styleId="51">
    <w:name w:val="Список 51"/>
    <w:basedOn w:val="a8"/>
    <w:rsid w:val="00363091"/>
    <w:pPr>
      <w:numPr>
        <w:numId w:val="30"/>
      </w:numPr>
    </w:pPr>
  </w:style>
  <w:style w:type="numbering" w:customStyle="1" w:styleId="List11">
    <w:name w:val="List 11"/>
    <w:basedOn w:val="a8"/>
    <w:rsid w:val="00363091"/>
    <w:pPr>
      <w:numPr>
        <w:numId w:val="32"/>
      </w:numPr>
    </w:pPr>
  </w:style>
  <w:style w:type="numbering" w:customStyle="1" w:styleId="List12">
    <w:name w:val="List 12"/>
    <w:basedOn w:val="a8"/>
    <w:rsid w:val="00363091"/>
    <w:pPr>
      <w:numPr>
        <w:numId w:val="33"/>
      </w:numPr>
    </w:pPr>
  </w:style>
  <w:style w:type="character" w:customStyle="1" w:styleId="120">
    <w:name w:val="Заголовок №1 (2)_"/>
    <w:rsid w:val="00363091"/>
    <w:rPr>
      <w:rFonts w:ascii="Times New Roman" w:eastAsia="Times New Roman" w:hAnsi="Times New Roman" w:cs="Times New Roman"/>
      <w:b w:val="0"/>
      <w:bCs w:val="0"/>
      <w:i w:val="0"/>
      <w:iCs w:val="0"/>
      <w:smallCaps w:val="0"/>
      <w:strike w:val="0"/>
      <w:spacing w:val="10"/>
      <w:sz w:val="25"/>
      <w:szCs w:val="25"/>
    </w:rPr>
  </w:style>
  <w:style w:type="character" w:customStyle="1" w:styleId="65">
    <w:name w:val="Основной текст (6)_"/>
    <w:link w:val="66"/>
    <w:rsid w:val="00363091"/>
    <w:rPr>
      <w:sz w:val="25"/>
      <w:szCs w:val="25"/>
      <w:shd w:val="clear" w:color="auto" w:fill="FFFFFF"/>
    </w:rPr>
  </w:style>
  <w:style w:type="character" w:customStyle="1" w:styleId="60pt">
    <w:name w:val="Основной текст (6) + Полужирный;Интервал 0 pt"/>
    <w:rsid w:val="00363091"/>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63091"/>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a">
    <w:name w:val="Основной текст3"/>
    <w:basedOn w:val="a5"/>
    <w:rsid w:val="00363091"/>
    <w:pPr>
      <w:shd w:val="clear" w:color="auto" w:fill="FFFFFF"/>
      <w:spacing w:after="60" w:line="298" w:lineRule="exact"/>
      <w:jc w:val="center"/>
    </w:pPr>
    <w:rPr>
      <w:color w:val="000000"/>
      <w:sz w:val="25"/>
      <w:szCs w:val="25"/>
    </w:rPr>
  </w:style>
  <w:style w:type="paragraph" w:customStyle="1" w:styleId="66">
    <w:name w:val="Основной текст (6)"/>
    <w:basedOn w:val="a5"/>
    <w:link w:val="65"/>
    <w:rsid w:val="00363091"/>
    <w:pPr>
      <w:shd w:val="clear" w:color="auto" w:fill="FFFFFF"/>
      <w:spacing w:before="360" w:line="312" w:lineRule="exact"/>
      <w:ind w:firstLine="400"/>
      <w:jc w:val="both"/>
    </w:pPr>
    <w:rPr>
      <w:sz w:val="25"/>
      <w:szCs w:val="25"/>
    </w:rPr>
  </w:style>
  <w:style w:type="paragraph" w:customStyle="1" w:styleId="1ff">
    <w:name w:val="Абзац списка1"/>
    <w:rsid w:val="00363091"/>
    <w:pPr>
      <w:widowControl w:val="0"/>
      <w:suppressAutoHyphens/>
      <w:spacing w:after="200" w:line="276" w:lineRule="auto"/>
      <w:ind w:left="720"/>
    </w:pPr>
    <w:rPr>
      <w:rFonts w:ascii="Calibri" w:eastAsia="Arial Unicode MS" w:hAnsi="Calibri" w:cs="font307"/>
      <w:kern w:val="1"/>
      <w:sz w:val="22"/>
      <w:szCs w:val="22"/>
      <w:lang w:eastAsia="ar-SA"/>
    </w:rPr>
  </w:style>
  <w:style w:type="paragraph" w:customStyle="1" w:styleId="Textbody">
    <w:name w:val="Text body"/>
    <w:basedOn w:val="a5"/>
    <w:rsid w:val="00363091"/>
    <w:pPr>
      <w:widowControl w:val="0"/>
      <w:suppressAutoHyphens/>
      <w:autoSpaceDN w:val="0"/>
      <w:spacing w:after="120"/>
      <w:textAlignment w:val="baseline"/>
    </w:pPr>
    <w:rPr>
      <w:rFonts w:ascii="Arial" w:eastAsia="SimSun" w:hAnsi="Arial" w:cs="Mangal"/>
      <w:kern w:val="3"/>
      <w:lang w:eastAsia="zh-CN" w:bidi="hi-IN"/>
    </w:rPr>
  </w:style>
  <w:style w:type="paragraph" w:customStyle="1" w:styleId="TableContents">
    <w:name w:val="Table Contents"/>
    <w:basedOn w:val="a5"/>
    <w:rsid w:val="00363091"/>
    <w:pPr>
      <w:widowControl w:val="0"/>
      <w:suppressLineNumbers/>
      <w:suppressAutoHyphens/>
      <w:autoSpaceDN w:val="0"/>
      <w:textAlignment w:val="baseline"/>
    </w:pPr>
    <w:rPr>
      <w:rFonts w:eastAsia="SimSun" w:cs="Mangal"/>
      <w:kern w:val="3"/>
      <w:lang w:eastAsia="zh-CN" w:bidi="hi-IN"/>
    </w:rPr>
  </w:style>
  <w:style w:type="paragraph" w:customStyle="1" w:styleId="notanormal">
    <w:name w:val="nota_normal"/>
    <w:basedOn w:val="a5"/>
    <w:uiPriority w:val="99"/>
    <w:rsid w:val="00363091"/>
    <w:pPr>
      <w:suppressAutoHyphens/>
      <w:spacing w:after="200" w:line="276" w:lineRule="auto"/>
      <w:ind w:firstLine="709"/>
      <w:jc w:val="both"/>
    </w:pPr>
    <w:rPr>
      <w:rFonts w:ascii="Verdana" w:hAnsi="Verdana" w:cs="Arial"/>
      <w:sz w:val="22"/>
      <w:szCs w:val="22"/>
      <w:lang w:eastAsia="ar-SA"/>
    </w:rPr>
  </w:style>
  <w:style w:type="paragraph" w:customStyle="1" w:styleId="Index">
    <w:name w:val="Index"/>
    <w:basedOn w:val="Standard"/>
    <w:rsid w:val="00363091"/>
    <w:pPr>
      <w:suppressLineNumbers/>
      <w:autoSpaceDN w:val="0"/>
      <w:spacing w:after="0" w:line="240" w:lineRule="auto"/>
      <w:textAlignment w:val="baseline"/>
    </w:pPr>
    <w:rPr>
      <w:rFonts w:eastAsia="Andale Sans UI"/>
      <w:color w:val="auto"/>
      <w:kern w:val="3"/>
      <w:lang w:eastAsia="ja-JP"/>
    </w:rPr>
  </w:style>
  <w:style w:type="paragraph" w:customStyle="1" w:styleId="1ff0">
    <w:name w:val="Нижний колонтитул1"/>
    <w:basedOn w:val="Standard"/>
    <w:rsid w:val="00363091"/>
    <w:pPr>
      <w:suppressLineNumbers/>
      <w:tabs>
        <w:tab w:val="center" w:pos="4819"/>
        <w:tab w:val="right" w:pos="9638"/>
      </w:tabs>
      <w:autoSpaceDN w:val="0"/>
      <w:spacing w:after="0" w:line="240" w:lineRule="auto"/>
      <w:textAlignment w:val="baseline"/>
    </w:pPr>
    <w:rPr>
      <w:rFonts w:eastAsia="Andale Sans UI"/>
      <w:color w:val="auto"/>
      <w:kern w:val="3"/>
      <w:lang w:eastAsia="ja-JP"/>
    </w:rPr>
  </w:style>
  <w:style w:type="paragraph" w:customStyle="1" w:styleId="Framecontents">
    <w:name w:val="Frame contents"/>
    <w:basedOn w:val="Textbody"/>
    <w:rsid w:val="00363091"/>
    <w:rPr>
      <w:rFonts w:ascii="Times New Roman" w:eastAsia="Andale Sans UI" w:hAnsi="Times New Roman" w:cs="Tahoma"/>
      <w:lang w:val="de-DE" w:eastAsia="ja-JP" w:bidi="fa-IR"/>
    </w:rPr>
  </w:style>
  <w:style w:type="paragraph" w:customStyle="1" w:styleId="114">
    <w:name w:val="Заголовок 11"/>
    <w:basedOn w:val="af3"/>
    <w:next w:val="Textbody"/>
    <w:rsid w:val="00363091"/>
    <w:pPr>
      <w:keepNext/>
      <w:widowControl w:val="0"/>
      <w:suppressAutoHyphens/>
      <w:autoSpaceDN w:val="0"/>
      <w:spacing w:before="240" w:after="120"/>
      <w:jc w:val="left"/>
      <w:textAlignment w:val="baseline"/>
      <w:outlineLvl w:val="0"/>
    </w:pPr>
    <w:rPr>
      <w:rFonts w:eastAsia="SimSun" w:cs="Mangal"/>
      <w:b/>
      <w:bCs/>
      <w:kern w:val="3"/>
      <w:sz w:val="48"/>
      <w:szCs w:val="48"/>
      <w:lang w:val="de-DE" w:eastAsia="ja-JP" w:bidi="fa-IR"/>
    </w:rPr>
  </w:style>
  <w:style w:type="character" w:customStyle="1" w:styleId="BulletSymbols">
    <w:name w:val="Bullet Symbols"/>
    <w:rsid w:val="00363091"/>
    <w:rPr>
      <w:rFonts w:ascii="OpenSymbol" w:eastAsia="OpenSymbol" w:hAnsi="OpenSymbol" w:cs="OpenSymbol"/>
    </w:rPr>
  </w:style>
  <w:style w:type="paragraph" w:customStyle="1" w:styleId="font5">
    <w:name w:val="font5"/>
    <w:basedOn w:val="a5"/>
    <w:rsid w:val="00363091"/>
    <w:pPr>
      <w:spacing w:before="100" w:beforeAutospacing="1" w:after="100" w:afterAutospacing="1"/>
    </w:pPr>
    <w:rPr>
      <w:color w:val="000000"/>
    </w:rPr>
  </w:style>
  <w:style w:type="paragraph" w:customStyle="1" w:styleId="font6">
    <w:name w:val="font6"/>
    <w:basedOn w:val="a5"/>
    <w:rsid w:val="00363091"/>
    <w:pPr>
      <w:spacing w:before="100" w:beforeAutospacing="1" w:after="100" w:afterAutospacing="1"/>
    </w:pPr>
    <w:rPr>
      <w:b/>
      <w:bCs/>
      <w:color w:val="000000"/>
    </w:rPr>
  </w:style>
  <w:style w:type="paragraph" w:customStyle="1" w:styleId="font7">
    <w:name w:val="font7"/>
    <w:basedOn w:val="a5"/>
    <w:rsid w:val="00363091"/>
    <w:pPr>
      <w:spacing w:before="100" w:beforeAutospacing="1" w:after="100" w:afterAutospacing="1"/>
    </w:pPr>
    <w:rPr>
      <w:b/>
      <w:bCs/>
      <w:color w:val="000000"/>
      <w:sz w:val="28"/>
      <w:szCs w:val="28"/>
    </w:rPr>
  </w:style>
  <w:style w:type="paragraph" w:customStyle="1" w:styleId="font8">
    <w:name w:val="font8"/>
    <w:basedOn w:val="a5"/>
    <w:rsid w:val="00363091"/>
    <w:pPr>
      <w:spacing w:before="100" w:beforeAutospacing="1" w:after="100" w:afterAutospacing="1"/>
    </w:pPr>
    <w:rPr>
      <w:color w:val="000000"/>
      <w:sz w:val="28"/>
      <w:szCs w:val="28"/>
    </w:rPr>
  </w:style>
  <w:style w:type="paragraph" w:customStyle="1" w:styleId="xl65">
    <w:name w:val="xl65"/>
    <w:basedOn w:val="a5"/>
    <w:rsid w:val="00363091"/>
    <w:pPr>
      <w:spacing w:before="100" w:beforeAutospacing="1" w:after="100" w:afterAutospacing="1"/>
    </w:pPr>
  </w:style>
  <w:style w:type="paragraph" w:customStyle="1" w:styleId="xl66">
    <w:name w:val="xl66"/>
    <w:basedOn w:val="a5"/>
    <w:rsid w:val="00363091"/>
    <w:pPr>
      <w:spacing w:before="100" w:beforeAutospacing="1" w:after="100" w:afterAutospacing="1"/>
      <w:jc w:val="center"/>
    </w:pPr>
  </w:style>
  <w:style w:type="paragraph" w:customStyle="1" w:styleId="xl67">
    <w:name w:val="xl67"/>
    <w:basedOn w:val="a5"/>
    <w:rsid w:val="00363091"/>
    <w:pPr>
      <w:spacing w:before="100" w:beforeAutospacing="1" w:after="100" w:afterAutospacing="1"/>
      <w:jc w:val="center"/>
    </w:pPr>
    <w:rPr>
      <w:sz w:val="16"/>
      <w:szCs w:val="16"/>
    </w:rPr>
  </w:style>
  <w:style w:type="paragraph" w:customStyle="1" w:styleId="xl68">
    <w:name w:val="xl68"/>
    <w:basedOn w:val="a5"/>
    <w:rsid w:val="00363091"/>
    <w:pPr>
      <w:spacing w:before="100" w:beforeAutospacing="1" w:after="100" w:afterAutospacing="1"/>
      <w:jc w:val="right"/>
    </w:pPr>
  </w:style>
  <w:style w:type="paragraph" w:customStyle="1" w:styleId="xl69">
    <w:name w:val="xl69"/>
    <w:basedOn w:val="a5"/>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0">
    <w:name w:val="xl70"/>
    <w:basedOn w:val="a5"/>
    <w:rsid w:val="00363091"/>
    <w:pPr>
      <w:pBdr>
        <w:left w:val="single" w:sz="8" w:space="0" w:color="000000"/>
        <w:bottom w:val="single" w:sz="8" w:space="0" w:color="000000"/>
      </w:pBdr>
      <w:spacing w:before="100" w:beforeAutospacing="1" w:after="100" w:afterAutospacing="1"/>
      <w:jc w:val="center"/>
      <w:textAlignment w:val="top"/>
    </w:pPr>
  </w:style>
  <w:style w:type="paragraph" w:customStyle="1" w:styleId="xl71">
    <w:name w:val="xl71"/>
    <w:basedOn w:val="a5"/>
    <w:rsid w:val="00363091"/>
    <w:pPr>
      <w:spacing w:before="100" w:beforeAutospacing="1" w:after="100" w:afterAutospacing="1"/>
      <w:jc w:val="both"/>
    </w:pPr>
    <w:rPr>
      <w:sz w:val="20"/>
      <w:szCs w:val="20"/>
    </w:rPr>
  </w:style>
  <w:style w:type="paragraph" w:customStyle="1" w:styleId="xl72">
    <w:name w:val="xl72"/>
    <w:basedOn w:val="a5"/>
    <w:rsid w:val="00363091"/>
    <w:pPr>
      <w:spacing w:before="100" w:beforeAutospacing="1" w:after="100" w:afterAutospacing="1"/>
      <w:jc w:val="center"/>
    </w:pPr>
    <w:rPr>
      <w:sz w:val="4"/>
      <w:szCs w:val="4"/>
    </w:rPr>
  </w:style>
  <w:style w:type="paragraph" w:customStyle="1" w:styleId="xl73">
    <w:name w:val="xl73"/>
    <w:basedOn w:val="a5"/>
    <w:rsid w:val="00363091"/>
    <w:pPr>
      <w:pBdr>
        <w:left w:val="single" w:sz="8" w:space="0" w:color="000000"/>
        <w:bottom w:val="single" w:sz="8" w:space="0" w:color="000000"/>
      </w:pBdr>
      <w:spacing w:before="100" w:beforeAutospacing="1" w:after="100" w:afterAutospacing="1"/>
      <w:jc w:val="center"/>
    </w:pPr>
  </w:style>
  <w:style w:type="paragraph" w:customStyle="1" w:styleId="xl74">
    <w:name w:val="xl74"/>
    <w:basedOn w:val="a5"/>
    <w:rsid w:val="00363091"/>
    <w:pPr>
      <w:spacing w:before="100" w:beforeAutospacing="1" w:after="100" w:afterAutospacing="1"/>
      <w:jc w:val="both"/>
    </w:pPr>
    <w:rPr>
      <w:b/>
      <w:bCs/>
      <w:sz w:val="4"/>
      <w:szCs w:val="4"/>
    </w:rPr>
  </w:style>
  <w:style w:type="paragraph" w:customStyle="1" w:styleId="xl75">
    <w:name w:val="xl75"/>
    <w:basedOn w:val="a5"/>
    <w:rsid w:val="00363091"/>
    <w:pPr>
      <w:pBdr>
        <w:top w:val="single" w:sz="8" w:space="0" w:color="000000"/>
        <w:left w:val="single" w:sz="8" w:space="0" w:color="000000"/>
      </w:pBdr>
      <w:shd w:val="clear" w:color="000000" w:fill="CCCCCC"/>
      <w:spacing w:before="100" w:beforeAutospacing="1" w:after="100" w:afterAutospacing="1"/>
      <w:jc w:val="center"/>
    </w:pPr>
    <w:rPr>
      <w:b/>
      <w:bCs/>
    </w:rPr>
  </w:style>
  <w:style w:type="paragraph" w:customStyle="1" w:styleId="xl76">
    <w:name w:val="xl76"/>
    <w:basedOn w:val="a5"/>
    <w:rsid w:val="00363091"/>
    <w:pPr>
      <w:pBdr>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7">
    <w:name w:val="xl77"/>
    <w:basedOn w:val="a5"/>
    <w:rsid w:val="00363091"/>
    <w:pPr>
      <w:pBdr>
        <w:left w:val="single" w:sz="8" w:space="0" w:color="000000"/>
      </w:pBdr>
      <w:spacing w:before="100" w:beforeAutospacing="1" w:after="100" w:afterAutospacing="1"/>
      <w:jc w:val="center"/>
      <w:textAlignment w:val="top"/>
    </w:pPr>
  </w:style>
  <w:style w:type="paragraph" w:customStyle="1" w:styleId="xl78">
    <w:name w:val="xl78"/>
    <w:basedOn w:val="a5"/>
    <w:rsid w:val="00363091"/>
    <w:pPr>
      <w:pBdr>
        <w:top w:val="single" w:sz="8" w:space="0" w:color="000000"/>
        <w:left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79">
    <w:name w:val="xl79"/>
    <w:basedOn w:val="a5"/>
    <w:rsid w:val="00363091"/>
    <w:pPr>
      <w:pBdr>
        <w:left w:val="single" w:sz="8" w:space="0" w:color="000000"/>
        <w:bottom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80">
    <w:name w:val="xl80"/>
    <w:basedOn w:val="a5"/>
    <w:rsid w:val="00363091"/>
    <w:pPr>
      <w:pBdr>
        <w:top w:val="single" w:sz="8" w:space="0" w:color="000000"/>
        <w:left w:val="single" w:sz="8" w:space="0" w:color="000000"/>
        <w:right w:val="single" w:sz="8" w:space="0" w:color="000000"/>
      </w:pBdr>
      <w:spacing w:before="100" w:beforeAutospacing="1" w:after="100" w:afterAutospacing="1"/>
      <w:jc w:val="center"/>
      <w:textAlignment w:val="top"/>
    </w:pPr>
  </w:style>
  <w:style w:type="paragraph" w:customStyle="1" w:styleId="xl81">
    <w:name w:val="xl81"/>
    <w:basedOn w:val="a5"/>
    <w:rsid w:val="00363091"/>
    <w:pPr>
      <w:pBdr>
        <w:left w:val="single" w:sz="8" w:space="0" w:color="000000"/>
        <w:bottom w:val="single" w:sz="8" w:space="0" w:color="000000"/>
        <w:right w:val="single" w:sz="8" w:space="0" w:color="000000"/>
      </w:pBdr>
      <w:spacing w:before="100" w:beforeAutospacing="1" w:after="100" w:afterAutospacing="1"/>
      <w:jc w:val="center"/>
      <w:textAlignment w:val="top"/>
    </w:pPr>
  </w:style>
  <w:style w:type="paragraph" w:customStyle="1" w:styleId="xl82">
    <w:name w:val="xl82"/>
    <w:basedOn w:val="a5"/>
    <w:rsid w:val="00363091"/>
    <w:pPr>
      <w:spacing w:before="100" w:beforeAutospacing="1" w:after="100" w:afterAutospacing="1"/>
      <w:jc w:val="center"/>
    </w:pPr>
    <w:rPr>
      <w:b/>
      <w:bCs/>
      <w:sz w:val="20"/>
      <w:szCs w:val="20"/>
    </w:rPr>
  </w:style>
  <w:style w:type="paragraph" w:customStyle="1" w:styleId="xl83">
    <w:name w:val="xl83"/>
    <w:basedOn w:val="a5"/>
    <w:rsid w:val="00363091"/>
    <w:pPr>
      <w:pBdr>
        <w:top w:val="single" w:sz="8" w:space="0" w:color="000000"/>
        <w:left w:val="single" w:sz="8" w:space="0" w:color="000000"/>
        <w:right w:val="single" w:sz="8" w:space="0" w:color="000000"/>
      </w:pBdr>
      <w:spacing w:before="100" w:beforeAutospacing="1" w:after="100" w:afterAutospacing="1"/>
      <w:jc w:val="center"/>
    </w:pPr>
  </w:style>
  <w:style w:type="paragraph" w:customStyle="1" w:styleId="xl84">
    <w:name w:val="xl84"/>
    <w:basedOn w:val="a5"/>
    <w:rsid w:val="00363091"/>
    <w:pPr>
      <w:pBdr>
        <w:left w:val="single" w:sz="8" w:space="0" w:color="000000"/>
        <w:bottom w:val="single" w:sz="8" w:space="0" w:color="000000"/>
        <w:right w:val="single" w:sz="8" w:space="0" w:color="000000"/>
      </w:pBdr>
      <w:spacing w:before="100" w:beforeAutospacing="1" w:after="100" w:afterAutospacing="1"/>
      <w:jc w:val="center"/>
    </w:pPr>
  </w:style>
  <w:style w:type="paragraph" w:customStyle="1" w:styleId="xl85">
    <w:name w:val="xl85"/>
    <w:basedOn w:val="a5"/>
    <w:rsid w:val="00363091"/>
    <w:pPr>
      <w:spacing w:before="100" w:beforeAutospacing="1" w:after="100" w:afterAutospacing="1"/>
      <w:jc w:val="both"/>
    </w:pPr>
    <w:rPr>
      <w:sz w:val="28"/>
      <w:szCs w:val="28"/>
    </w:rPr>
  </w:style>
  <w:style w:type="paragraph" w:customStyle="1" w:styleId="xl86">
    <w:name w:val="xl86"/>
    <w:basedOn w:val="a5"/>
    <w:rsid w:val="00363091"/>
    <w:pPr>
      <w:pBdr>
        <w:top w:val="single" w:sz="8" w:space="0" w:color="000000"/>
        <w:left w:val="single" w:sz="8" w:space="0" w:color="000000"/>
        <w:bottom w:val="single" w:sz="8" w:space="0" w:color="000000"/>
      </w:pBdr>
      <w:spacing w:before="100" w:beforeAutospacing="1" w:after="100" w:afterAutospacing="1"/>
      <w:jc w:val="center"/>
      <w:textAlignment w:val="top"/>
    </w:pPr>
  </w:style>
  <w:style w:type="paragraph" w:customStyle="1" w:styleId="xl87">
    <w:name w:val="xl87"/>
    <w:basedOn w:val="a5"/>
    <w:rsid w:val="00363091"/>
    <w:pPr>
      <w:pBdr>
        <w:top w:val="single" w:sz="8" w:space="0" w:color="000000"/>
        <w:left w:val="single" w:sz="8" w:space="0" w:color="000000"/>
        <w:bottom w:val="single" w:sz="8" w:space="0" w:color="000000"/>
      </w:pBdr>
      <w:spacing w:before="100" w:beforeAutospacing="1" w:after="100" w:afterAutospacing="1"/>
      <w:jc w:val="center"/>
    </w:pPr>
  </w:style>
  <w:style w:type="paragraph" w:customStyle="1" w:styleId="xl88">
    <w:name w:val="xl88"/>
    <w:basedOn w:val="a5"/>
    <w:rsid w:val="00363091"/>
    <w:pPr>
      <w:spacing w:before="100" w:beforeAutospacing="1" w:after="100" w:afterAutospacing="1"/>
      <w:jc w:val="center"/>
    </w:pPr>
    <w:rPr>
      <w:b/>
      <w:bCs/>
    </w:rPr>
  </w:style>
  <w:style w:type="paragraph" w:customStyle="1" w:styleId="xl89">
    <w:name w:val="xl89"/>
    <w:basedOn w:val="a5"/>
    <w:rsid w:val="00363091"/>
    <w:pPr>
      <w:spacing w:before="100" w:beforeAutospacing="1" w:after="100" w:afterAutospacing="1"/>
      <w:jc w:val="right"/>
    </w:pPr>
    <w:rPr>
      <w:color w:val="222222"/>
    </w:rPr>
  </w:style>
  <w:style w:type="paragraph" w:customStyle="1" w:styleId="xl90">
    <w:name w:val="xl90"/>
    <w:basedOn w:val="a5"/>
    <w:rsid w:val="00363091"/>
    <w:pPr>
      <w:spacing w:before="100" w:beforeAutospacing="1" w:after="100" w:afterAutospacing="1"/>
    </w:pPr>
    <w:rPr>
      <w:sz w:val="4"/>
      <w:szCs w:val="4"/>
    </w:rPr>
  </w:style>
  <w:style w:type="paragraph" w:customStyle="1" w:styleId="xl91">
    <w:name w:val="xl91"/>
    <w:basedOn w:val="a5"/>
    <w:rsid w:val="0036309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2">
    <w:name w:val="xl92"/>
    <w:basedOn w:val="a5"/>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5"/>
    <w:rsid w:val="00363091"/>
    <w:pPr>
      <w:pBdr>
        <w:left w:val="single" w:sz="8" w:space="0" w:color="000000"/>
        <w:bottom w:val="single" w:sz="8" w:space="0" w:color="000000"/>
      </w:pBdr>
      <w:spacing w:before="100" w:beforeAutospacing="1" w:after="100" w:afterAutospacing="1"/>
      <w:jc w:val="center"/>
      <w:textAlignment w:val="top"/>
    </w:pPr>
    <w:rPr>
      <w:b/>
      <w:bCs/>
    </w:rPr>
  </w:style>
  <w:style w:type="paragraph" w:customStyle="1" w:styleId="xl94">
    <w:name w:val="xl94"/>
    <w:basedOn w:val="a5"/>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5"/>
    <w:rsid w:val="00363091"/>
    <w:pPr>
      <w:pBdr>
        <w:top w:val="single" w:sz="8" w:space="0" w:color="000000"/>
        <w:left w:val="single" w:sz="8" w:space="0" w:color="000000"/>
      </w:pBdr>
      <w:spacing w:before="100" w:beforeAutospacing="1" w:after="100" w:afterAutospacing="1"/>
      <w:jc w:val="center"/>
      <w:textAlignment w:val="top"/>
    </w:pPr>
  </w:style>
  <w:style w:type="paragraph" w:customStyle="1" w:styleId="xl96">
    <w:name w:val="xl96"/>
    <w:basedOn w:val="a5"/>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5"/>
    <w:rsid w:val="00363091"/>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8">
    <w:name w:val="xl98"/>
    <w:basedOn w:val="a5"/>
    <w:rsid w:val="00363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9">
    <w:name w:val="xl99"/>
    <w:basedOn w:val="a5"/>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5"/>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5"/>
    <w:rsid w:val="0036309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5"/>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5"/>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104">
    <w:name w:val="xl104"/>
    <w:basedOn w:val="a5"/>
    <w:rsid w:val="00363091"/>
    <w:pPr>
      <w:pBdr>
        <w:left w:val="single" w:sz="8" w:space="0" w:color="000000"/>
        <w:bottom w:val="single" w:sz="8" w:space="0" w:color="000000"/>
      </w:pBdr>
      <w:spacing w:before="100" w:beforeAutospacing="1" w:after="100" w:afterAutospacing="1"/>
      <w:jc w:val="center"/>
      <w:textAlignment w:val="top"/>
    </w:pPr>
    <w:rPr>
      <w:b/>
      <w:bCs/>
      <w:sz w:val="28"/>
      <w:szCs w:val="28"/>
    </w:rPr>
  </w:style>
  <w:style w:type="paragraph" w:customStyle="1" w:styleId="xl105">
    <w:name w:val="xl105"/>
    <w:basedOn w:val="a5"/>
    <w:rsid w:val="00363091"/>
    <w:pPr>
      <w:pBdr>
        <w:left w:val="single" w:sz="8" w:space="0" w:color="000000"/>
        <w:bottom w:val="single" w:sz="8" w:space="0" w:color="000000"/>
      </w:pBdr>
      <w:spacing w:before="100" w:beforeAutospacing="1" w:after="100" w:afterAutospacing="1"/>
      <w:textAlignment w:val="top"/>
    </w:pPr>
  </w:style>
  <w:style w:type="paragraph" w:customStyle="1" w:styleId="xl106">
    <w:name w:val="xl106"/>
    <w:basedOn w:val="a5"/>
    <w:rsid w:val="00363091"/>
    <w:pPr>
      <w:pBdr>
        <w:top w:val="single" w:sz="8" w:space="0" w:color="000000"/>
        <w:left w:val="single" w:sz="8" w:space="0" w:color="000000"/>
      </w:pBdr>
      <w:shd w:val="clear" w:color="000000" w:fill="CCCCCC"/>
      <w:spacing w:before="100" w:beforeAutospacing="1" w:after="100" w:afterAutospacing="1"/>
    </w:pPr>
    <w:rPr>
      <w:b/>
      <w:bCs/>
    </w:rPr>
  </w:style>
  <w:style w:type="paragraph" w:customStyle="1" w:styleId="xl107">
    <w:name w:val="xl107"/>
    <w:basedOn w:val="a5"/>
    <w:rsid w:val="00363091"/>
    <w:pPr>
      <w:pBdr>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8">
    <w:name w:val="xl108"/>
    <w:basedOn w:val="a5"/>
    <w:rsid w:val="00363091"/>
    <w:pPr>
      <w:pBdr>
        <w:top w:val="single" w:sz="8" w:space="0" w:color="000000"/>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9">
    <w:name w:val="xl109"/>
    <w:basedOn w:val="a5"/>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5"/>
    <w:rsid w:val="00363091"/>
    <w:pPr>
      <w:pBdr>
        <w:top w:val="single" w:sz="8" w:space="0" w:color="000000"/>
        <w:left w:val="single" w:sz="8" w:space="0" w:color="000000"/>
        <w:bottom w:val="single" w:sz="8" w:space="0" w:color="000000"/>
      </w:pBdr>
      <w:shd w:val="clear" w:color="000000" w:fill="BFBFBF"/>
      <w:spacing w:before="100" w:beforeAutospacing="1" w:after="100" w:afterAutospacing="1"/>
      <w:jc w:val="center"/>
    </w:pPr>
    <w:rPr>
      <w:b/>
      <w:bCs/>
    </w:rPr>
  </w:style>
  <w:style w:type="paragraph" w:customStyle="1" w:styleId="xl111">
    <w:name w:val="xl111"/>
    <w:basedOn w:val="a5"/>
    <w:rsid w:val="00363091"/>
    <w:pPr>
      <w:pBdr>
        <w:top w:val="single" w:sz="8" w:space="0" w:color="000000"/>
        <w:left w:val="single" w:sz="8" w:space="0" w:color="000000"/>
        <w:bottom w:val="single" w:sz="8" w:space="0" w:color="000000"/>
      </w:pBdr>
      <w:shd w:val="clear" w:color="000000" w:fill="BFBFBF"/>
      <w:spacing w:before="100" w:beforeAutospacing="1" w:after="100" w:afterAutospacing="1"/>
    </w:pPr>
    <w:rPr>
      <w:b/>
      <w:bCs/>
    </w:rPr>
  </w:style>
  <w:style w:type="paragraph" w:customStyle="1" w:styleId="xl112">
    <w:name w:val="xl112"/>
    <w:basedOn w:val="a5"/>
    <w:rsid w:val="00363091"/>
    <w:pPr>
      <w:spacing w:before="100" w:beforeAutospacing="1" w:after="100" w:afterAutospacing="1"/>
      <w:jc w:val="center"/>
    </w:pPr>
    <w:rPr>
      <w:b/>
      <w:bCs/>
      <w:sz w:val="28"/>
      <w:szCs w:val="28"/>
    </w:rPr>
  </w:style>
  <w:style w:type="paragraph" w:customStyle="1" w:styleId="xl113">
    <w:name w:val="xl113"/>
    <w:basedOn w:val="a5"/>
    <w:rsid w:val="00363091"/>
    <w:pPr>
      <w:spacing w:before="100" w:beforeAutospacing="1" w:after="100" w:afterAutospacing="1"/>
    </w:pPr>
    <w:rPr>
      <w:b/>
      <w:bCs/>
      <w:sz w:val="28"/>
      <w:szCs w:val="28"/>
    </w:rPr>
  </w:style>
  <w:style w:type="paragraph" w:customStyle="1" w:styleId="xl63">
    <w:name w:val="xl63"/>
    <w:basedOn w:val="a5"/>
    <w:rsid w:val="00363091"/>
    <w:pPr>
      <w:spacing w:before="100" w:beforeAutospacing="1" w:after="100" w:afterAutospacing="1"/>
    </w:pPr>
  </w:style>
  <w:style w:type="paragraph" w:customStyle="1" w:styleId="xl64">
    <w:name w:val="xl64"/>
    <w:basedOn w:val="a5"/>
    <w:rsid w:val="00363091"/>
    <w:pPr>
      <w:spacing w:before="100" w:beforeAutospacing="1" w:after="100" w:afterAutospacing="1"/>
      <w:jc w:val="right"/>
    </w:pPr>
    <w:rPr>
      <w:color w:val="000000"/>
    </w:rPr>
  </w:style>
  <w:style w:type="character" w:customStyle="1" w:styleId="afffff">
    <w:name w:val="Абзац списка Знак"/>
    <w:link w:val="affffe"/>
    <w:uiPriority w:val="34"/>
    <w:locked/>
    <w:rsid w:val="00363091"/>
    <w:rPr>
      <w:rFonts w:ascii="Calibri" w:hAnsi="Calibri" w:cs="Calibri"/>
      <w:sz w:val="22"/>
      <w:szCs w:val="22"/>
      <w:lang w:eastAsia="ar-SA"/>
    </w:rPr>
  </w:style>
  <w:style w:type="numbering" w:customStyle="1" w:styleId="List0">
    <w:name w:val="List 0"/>
    <w:basedOn w:val="a8"/>
    <w:rsid w:val="00363091"/>
    <w:pPr>
      <w:numPr>
        <w:numId w:val="34"/>
      </w:numPr>
    </w:pPr>
  </w:style>
  <w:style w:type="character" w:customStyle="1" w:styleId="1ff1">
    <w:name w:val="Текст примечания Знак1"/>
    <w:uiPriority w:val="99"/>
    <w:semiHidden/>
    <w:rsid w:val="00363091"/>
    <w:rPr>
      <w:rFonts w:eastAsia="Times New Roman"/>
      <w:sz w:val="20"/>
      <w:szCs w:val="20"/>
      <w:lang w:eastAsia="ru-RU"/>
    </w:rPr>
  </w:style>
  <w:style w:type="numbering" w:customStyle="1" w:styleId="List1">
    <w:name w:val="List 1"/>
    <w:basedOn w:val="a8"/>
    <w:rsid w:val="00363091"/>
    <w:pPr>
      <w:numPr>
        <w:numId w:val="35"/>
      </w:numPr>
    </w:pPr>
  </w:style>
  <w:style w:type="table" w:customStyle="1" w:styleId="TableNormal1">
    <w:name w:val="Table Normal1"/>
    <w:rsid w:val="0036309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Hyperlink0">
    <w:name w:val="Hyperlink.0"/>
    <w:rsid w:val="00363091"/>
    <w:rPr>
      <w:sz w:val="24"/>
      <w:szCs w:val="24"/>
      <w:lang w:val="ru-RU"/>
    </w:rPr>
  </w:style>
  <w:style w:type="paragraph" w:customStyle="1" w:styleId="afffffff2">
    <w:name w:val="Верхн./нижн. кол."/>
    <w:rsid w:val="0036309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1ff2">
    <w:name w:val="Импортированный стиль 1"/>
    <w:rsid w:val="00363091"/>
  </w:style>
  <w:style w:type="numbering" w:customStyle="1" w:styleId="2f6">
    <w:name w:val="Импортированный стиль 2"/>
    <w:rsid w:val="00363091"/>
  </w:style>
  <w:style w:type="character" w:customStyle="1" w:styleId="afffffff3">
    <w:name w:val="Нет"/>
    <w:rsid w:val="00363091"/>
  </w:style>
  <w:style w:type="numbering" w:customStyle="1" w:styleId="21">
    <w:name w:val="Список 21"/>
    <w:basedOn w:val="3fb"/>
    <w:rsid w:val="00363091"/>
    <w:pPr>
      <w:numPr>
        <w:numId w:val="36"/>
      </w:numPr>
    </w:pPr>
  </w:style>
  <w:style w:type="numbering" w:customStyle="1" w:styleId="3fb">
    <w:name w:val="Импортированный стиль 3"/>
    <w:rsid w:val="00363091"/>
  </w:style>
  <w:style w:type="character" w:customStyle="1" w:styleId="Hyperlink1">
    <w:name w:val="Hyperlink.1"/>
    <w:rsid w:val="00363091"/>
  </w:style>
  <w:style w:type="character" w:customStyle="1" w:styleId="Hyperlink2">
    <w:name w:val="Hyperlink.2"/>
    <w:rsid w:val="00363091"/>
    <w:rPr>
      <w:sz w:val="24"/>
      <w:szCs w:val="24"/>
    </w:rPr>
  </w:style>
  <w:style w:type="paragraph" w:customStyle="1" w:styleId="afffffff4">
    <w:name w:val="Базовый"/>
    <w:rsid w:val="00363091"/>
    <w:pPr>
      <w:tabs>
        <w:tab w:val="left" w:pos="708"/>
      </w:tabs>
      <w:suppressAutoHyphens/>
      <w:spacing w:after="200" w:line="276" w:lineRule="auto"/>
    </w:pPr>
    <w:rPr>
      <w:rFonts w:eastAsia="Verdana" w:cs="Lucida Sans"/>
      <w:sz w:val="24"/>
      <w:szCs w:val="24"/>
      <w:lang w:eastAsia="zh-CN" w:bidi="hi-IN"/>
    </w:rPr>
  </w:style>
  <w:style w:type="character" w:customStyle="1" w:styleId="FontStyle58">
    <w:name w:val="Font Style58"/>
    <w:rsid w:val="00363091"/>
    <w:rPr>
      <w:rFonts w:ascii="Times New Roman" w:hAnsi="Times New Roman" w:cs="Times New Roman" w:hint="default"/>
      <w:b/>
      <w:bCs/>
      <w:sz w:val="30"/>
      <w:szCs w:val="30"/>
    </w:rPr>
  </w:style>
  <w:style w:type="character" w:customStyle="1" w:styleId="2f0">
    <w:name w:val="Стиль2 Знак"/>
    <w:link w:val="2e"/>
    <w:rsid w:val="00B832EC"/>
    <w:rPr>
      <w:b/>
      <w:sz w:val="24"/>
    </w:rPr>
  </w:style>
  <w:style w:type="character" w:customStyle="1" w:styleId="FontStyle11">
    <w:name w:val="Font Style11"/>
    <w:rsid w:val="00B2506D"/>
    <w:rPr>
      <w:rFonts w:ascii="Times New Roman" w:hAnsi="Times New Roman" w:cs="Times New Roman"/>
      <w:b/>
      <w:bCs/>
      <w:sz w:val="22"/>
      <w:szCs w:val="22"/>
    </w:rPr>
  </w:style>
  <w:style w:type="paragraph" w:customStyle="1" w:styleId="ConsPlusDocList">
    <w:name w:val="ConsPlusDocList"/>
    <w:next w:val="a5"/>
    <w:uiPriority w:val="99"/>
    <w:rsid w:val="00F22713"/>
    <w:pPr>
      <w:widowControl w:val="0"/>
      <w:suppressAutoHyphens/>
      <w:autoSpaceDE w:val="0"/>
    </w:pPr>
    <w:rPr>
      <w:rFonts w:ascii="Arial" w:hAnsi="Arial" w:cs="Arial"/>
      <w:lang w:eastAsia="hi-IN" w:bidi="hi-IN"/>
    </w:rPr>
  </w:style>
  <w:style w:type="paragraph" w:customStyle="1" w:styleId="2f7">
    <w:name w:val="Без интервала2"/>
    <w:rsid w:val="00AB1AD0"/>
    <w:rPr>
      <w:sz w:val="24"/>
      <w:szCs w:val="24"/>
    </w:rPr>
  </w:style>
  <w:style w:type="character" w:customStyle="1" w:styleId="FontStyle72">
    <w:name w:val="Font Style72"/>
    <w:uiPriority w:val="99"/>
    <w:rsid w:val="00AB1AD0"/>
    <w:rPr>
      <w:rFonts w:ascii="Times New Roman" w:hAnsi="Times New Roman" w:cs="Times New Roman"/>
      <w:sz w:val="22"/>
      <w:szCs w:val="22"/>
    </w:rPr>
  </w:style>
  <w:style w:type="character" w:customStyle="1" w:styleId="1ff3">
    <w:name w:val="Основной текст Знак1"/>
    <w:uiPriority w:val="99"/>
    <w:semiHidden/>
    <w:rsid w:val="00AB1AD0"/>
    <w:rPr>
      <w:rFonts w:ascii="Times New Roman" w:eastAsia="Times New Roman" w:hAnsi="Times New Roman" w:cs="Times New Roman"/>
      <w:sz w:val="20"/>
      <w:szCs w:val="20"/>
      <w:lang w:eastAsia="ru-RU"/>
    </w:rPr>
  </w:style>
  <w:style w:type="numbering" w:customStyle="1" w:styleId="1ai2">
    <w:name w:val="1 / a / i2"/>
    <w:basedOn w:val="a8"/>
    <w:next w:val="1ai"/>
    <w:uiPriority w:val="99"/>
    <w:semiHidden/>
    <w:unhideWhenUsed/>
    <w:rsid w:val="00A346BC"/>
    <w:pPr>
      <w:numPr>
        <w:numId w:val="4"/>
      </w:numPr>
    </w:pPr>
  </w:style>
  <w:style w:type="numbering" w:styleId="1ai">
    <w:name w:val="Outline List 1"/>
    <w:basedOn w:val="a8"/>
    <w:uiPriority w:val="99"/>
    <w:unhideWhenUsed/>
    <w:rsid w:val="00A346BC"/>
  </w:style>
  <w:style w:type="paragraph" w:customStyle="1" w:styleId="msonormalmailrucssattributepostfix">
    <w:name w:val="msonormal_mailru_css_attribute_postfix"/>
    <w:basedOn w:val="a5"/>
    <w:uiPriority w:val="99"/>
    <w:rsid w:val="003413BA"/>
    <w:pPr>
      <w:spacing w:before="100" w:beforeAutospacing="1" w:after="100" w:afterAutospacing="1"/>
    </w:pPr>
  </w:style>
  <w:style w:type="paragraph" w:styleId="HTML">
    <w:name w:val="HTML Preformatted"/>
    <w:basedOn w:val="a5"/>
    <w:link w:val="HTML0"/>
    <w:rsid w:val="0051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0">
    <w:name w:val="Стандартный HTML Знак"/>
    <w:link w:val="HTML"/>
    <w:rsid w:val="00517A7B"/>
    <w:rPr>
      <w:rFonts w:ascii="Courier New" w:hAnsi="Courier New" w:cs="Courier New"/>
      <w:color w:val="000000"/>
      <w:sz w:val="18"/>
      <w:szCs w:val="18"/>
    </w:rPr>
  </w:style>
  <w:style w:type="paragraph" w:customStyle="1" w:styleId="03osnovnoytext">
    <w:name w:val="03osnovnoytext"/>
    <w:basedOn w:val="a5"/>
    <w:rsid w:val="00517A7B"/>
    <w:pPr>
      <w:spacing w:before="320" w:line="320" w:lineRule="atLeast"/>
      <w:ind w:left="1191"/>
      <w:jc w:val="both"/>
    </w:pPr>
    <w:rPr>
      <w:rFonts w:ascii="GaramondC" w:hAnsi="GaramondC"/>
      <w:color w:val="000000"/>
      <w:sz w:val="20"/>
      <w:szCs w:val="20"/>
    </w:rPr>
  </w:style>
  <w:style w:type="paragraph" w:customStyle="1" w:styleId="01zagolovok">
    <w:name w:val="01_zagolovok"/>
    <w:basedOn w:val="a5"/>
    <w:rsid w:val="00517A7B"/>
    <w:pPr>
      <w:keepNext/>
      <w:pageBreakBefore/>
      <w:spacing w:before="360" w:after="120"/>
      <w:outlineLvl w:val="0"/>
    </w:pPr>
    <w:rPr>
      <w:rFonts w:ascii="GaramondC" w:hAnsi="GaramondC"/>
      <w:b/>
      <w:color w:val="000000"/>
      <w:sz w:val="40"/>
      <w:szCs w:val="62"/>
    </w:rPr>
  </w:style>
  <w:style w:type="paragraph" w:customStyle="1" w:styleId="02statia1">
    <w:name w:val="02statia1"/>
    <w:basedOn w:val="a5"/>
    <w:rsid w:val="00517A7B"/>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5"/>
    <w:rsid w:val="00517A7B"/>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5"/>
    <w:rsid w:val="00517A7B"/>
    <w:pPr>
      <w:spacing w:before="120" w:line="320" w:lineRule="atLeast"/>
    </w:pPr>
    <w:rPr>
      <w:rFonts w:ascii="GaramondC" w:hAnsi="GaramondC"/>
      <w:color w:val="000000"/>
      <w:sz w:val="20"/>
      <w:szCs w:val="20"/>
    </w:rPr>
  </w:style>
  <w:style w:type="paragraph" w:customStyle="1" w:styleId="220">
    <w:name w:val="Основной текст 22"/>
    <w:basedOn w:val="a5"/>
    <w:rsid w:val="00517A7B"/>
    <w:pPr>
      <w:widowControl w:val="0"/>
      <w:spacing w:line="360" w:lineRule="auto"/>
      <w:ind w:firstLine="720"/>
      <w:jc w:val="both"/>
    </w:pPr>
    <w:rPr>
      <w:sz w:val="26"/>
      <w:szCs w:val="20"/>
    </w:rPr>
  </w:style>
  <w:style w:type="paragraph" w:customStyle="1" w:styleId="ConsNonformat">
    <w:name w:val="ConsNonformat"/>
    <w:link w:val="ConsNonformat0"/>
    <w:rsid w:val="00517A7B"/>
    <w:pPr>
      <w:widowControl w:val="0"/>
      <w:autoSpaceDE w:val="0"/>
      <w:autoSpaceDN w:val="0"/>
      <w:adjustRightInd w:val="0"/>
    </w:pPr>
    <w:rPr>
      <w:rFonts w:ascii="Courier New" w:hAnsi="Courier New"/>
      <w:sz w:val="24"/>
      <w:szCs w:val="24"/>
    </w:rPr>
  </w:style>
  <w:style w:type="paragraph" w:customStyle="1" w:styleId="115">
    <w:name w:val="заголовок 11"/>
    <w:basedOn w:val="a5"/>
    <w:next w:val="a5"/>
    <w:uiPriority w:val="99"/>
    <w:rsid w:val="00517A7B"/>
    <w:pPr>
      <w:keepNext/>
      <w:jc w:val="center"/>
    </w:pPr>
    <w:rPr>
      <w:szCs w:val="20"/>
    </w:rPr>
  </w:style>
  <w:style w:type="character" w:customStyle="1" w:styleId="ConsNormal0">
    <w:name w:val="ConsNormal Знак"/>
    <w:link w:val="ConsNormal"/>
    <w:locked/>
    <w:rsid w:val="00517A7B"/>
    <w:rPr>
      <w:rFonts w:ascii="Arial" w:hAnsi="Arial" w:cs="Arial"/>
      <w:lang w:val="ru-RU" w:eastAsia="ru-RU" w:bidi="ar-SA"/>
    </w:rPr>
  </w:style>
  <w:style w:type="paragraph" w:customStyle="1" w:styleId="afffffff5">
    <w:name w:val="Таблица текст"/>
    <w:basedOn w:val="a5"/>
    <w:rsid w:val="00517A7B"/>
    <w:pPr>
      <w:spacing w:before="40" w:after="40"/>
      <w:ind w:left="57" w:right="57"/>
    </w:pPr>
    <w:rPr>
      <w:sz w:val="22"/>
      <w:szCs w:val="22"/>
    </w:rPr>
  </w:style>
  <w:style w:type="paragraph" w:customStyle="1" w:styleId="2f8">
    <w:name w:val="Основной текст2"/>
    <w:basedOn w:val="3f9"/>
    <w:rsid w:val="00517A7B"/>
    <w:pPr>
      <w:widowControl/>
      <w:snapToGrid/>
      <w:spacing w:line="240" w:lineRule="auto"/>
      <w:ind w:firstLine="0"/>
    </w:pPr>
    <w:rPr>
      <w:sz w:val="28"/>
    </w:rPr>
  </w:style>
  <w:style w:type="paragraph" w:customStyle="1" w:styleId="FORMATTEXT">
    <w:name w:val=".FORMATTEXT"/>
    <w:rsid w:val="00517A7B"/>
    <w:pPr>
      <w:widowControl w:val="0"/>
      <w:autoSpaceDE w:val="0"/>
      <w:autoSpaceDN w:val="0"/>
      <w:adjustRightInd w:val="0"/>
    </w:pPr>
    <w:rPr>
      <w:sz w:val="24"/>
      <w:szCs w:val="24"/>
    </w:rPr>
  </w:style>
  <w:style w:type="paragraph" w:customStyle="1" w:styleId="1ff4">
    <w:name w:val="Цитата1"/>
    <w:basedOn w:val="a5"/>
    <w:rsid w:val="00517A7B"/>
    <w:pPr>
      <w:suppressAutoHyphens/>
      <w:spacing w:after="120"/>
      <w:ind w:left="1440" w:right="1440"/>
      <w:jc w:val="both"/>
    </w:pPr>
    <w:rPr>
      <w:szCs w:val="20"/>
      <w:lang w:eastAsia="ar-SA"/>
    </w:rPr>
  </w:style>
  <w:style w:type="character" w:customStyle="1" w:styleId="FontStyle23">
    <w:name w:val="Font Style23"/>
    <w:rsid w:val="00517A7B"/>
    <w:rPr>
      <w:rFonts w:ascii="Times New Roman" w:hAnsi="Times New Roman" w:cs="Times New Roman" w:hint="default"/>
      <w:b/>
      <w:bCs/>
      <w:sz w:val="22"/>
      <w:szCs w:val="22"/>
    </w:rPr>
  </w:style>
  <w:style w:type="character" w:customStyle="1" w:styleId="2f9">
    <w:name w:val="Знак Знак2"/>
    <w:locked/>
    <w:rsid w:val="00517A7B"/>
    <w:rPr>
      <w:sz w:val="24"/>
      <w:szCs w:val="24"/>
      <w:lang w:val="ru-RU" w:eastAsia="ru-RU" w:bidi="ar-SA"/>
    </w:rPr>
  </w:style>
  <w:style w:type="character" w:customStyle="1" w:styleId="FontStyle45">
    <w:name w:val="Font Style45"/>
    <w:uiPriority w:val="99"/>
    <w:rsid w:val="00517A7B"/>
    <w:rPr>
      <w:rFonts w:ascii="Times New Roman" w:hAnsi="Times New Roman" w:cs="Times New Roman"/>
      <w:sz w:val="22"/>
      <w:szCs w:val="22"/>
    </w:rPr>
  </w:style>
  <w:style w:type="paragraph" w:customStyle="1" w:styleId="afffffff6">
    <w:name w:val="Текст_Книга"/>
    <w:basedOn w:val="a5"/>
    <w:link w:val="afffffff7"/>
    <w:rsid w:val="00517A7B"/>
    <w:pPr>
      <w:ind w:firstLine="709"/>
      <w:jc w:val="both"/>
    </w:pPr>
    <w:rPr>
      <w:sz w:val="20"/>
    </w:rPr>
  </w:style>
  <w:style w:type="character" w:customStyle="1" w:styleId="afffffff7">
    <w:name w:val="Текст_Книга Знак"/>
    <w:link w:val="afffffff6"/>
    <w:rsid w:val="00517A7B"/>
    <w:rPr>
      <w:szCs w:val="24"/>
    </w:rPr>
  </w:style>
  <w:style w:type="paragraph" w:customStyle="1" w:styleId="2fa">
    <w:name w:val="Цитата2"/>
    <w:basedOn w:val="a5"/>
    <w:rsid w:val="00517A7B"/>
    <w:pPr>
      <w:suppressAutoHyphens/>
      <w:ind w:left="-284" w:right="-99"/>
    </w:pPr>
    <w:rPr>
      <w:sz w:val="28"/>
      <w:szCs w:val="20"/>
      <w:lang w:eastAsia="ar-SA"/>
    </w:rPr>
  </w:style>
  <w:style w:type="paragraph" w:customStyle="1" w:styleId="2fb">
    <w:name w:val="заголовок 2"/>
    <w:basedOn w:val="a5"/>
    <w:next w:val="a5"/>
    <w:rsid w:val="00517A7B"/>
    <w:pPr>
      <w:keepNext/>
      <w:widowControl w:val="0"/>
      <w:jc w:val="both"/>
    </w:pPr>
    <w:rPr>
      <w:b/>
      <w:szCs w:val="20"/>
    </w:rPr>
  </w:style>
  <w:style w:type="paragraph" w:customStyle="1" w:styleId="Iauiue1">
    <w:name w:val="Iau?iue1"/>
    <w:rsid w:val="00517A7B"/>
  </w:style>
  <w:style w:type="character" w:customStyle="1" w:styleId="FontStyle13">
    <w:name w:val="Font Style13"/>
    <w:rsid w:val="00517A7B"/>
    <w:rPr>
      <w:rFonts w:ascii="Times New Roman" w:hAnsi="Times New Roman" w:cs="Times New Roman"/>
      <w:sz w:val="26"/>
      <w:szCs w:val="26"/>
    </w:rPr>
  </w:style>
  <w:style w:type="character" w:customStyle="1" w:styleId="FontStyle15">
    <w:name w:val="Font Style15"/>
    <w:rsid w:val="00517A7B"/>
    <w:rPr>
      <w:rFonts w:ascii="Times New Roman" w:hAnsi="Times New Roman" w:cs="Times New Roman"/>
      <w:sz w:val="20"/>
      <w:szCs w:val="20"/>
    </w:rPr>
  </w:style>
  <w:style w:type="character" w:customStyle="1" w:styleId="1ff5">
    <w:name w:val="Номер страницы1"/>
    <w:rsid w:val="00517A7B"/>
    <w:rPr>
      <w:sz w:val="20"/>
      <w:szCs w:val="20"/>
      <w:lang w:val="ru-RU"/>
    </w:rPr>
  </w:style>
  <w:style w:type="character" w:customStyle="1" w:styleId="afffffff8">
    <w:name w:val="Цветовое выделение"/>
    <w:uiPriority w:val="99"/>
    <w:rsid w:val="00517A7B"/>
    <w:rPr>
      <w:b/>
      <w:bCs/>
      <w:color w:val="000080"/>
    </w:rPr>
  </w:style>
  <w:style w:type="paragraph" w:customStyle="1" w:styleId="afffffff9">
    <w:name w:val="Интерактивный заголовок"/>
    <w:basedOn w:val="a5"/>
    <w:next w:val="a5"/>
    <w:uiPriority w:val="99"/>
    <w:rsid w:val="00517A7B"/>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fffffa">
    <w:name w:val="Заголовок распахивающейся части диалога"/>
    <w:basedOn w:val="a5"/>
    <w:next w:val="a5"/>
    <w:uiPriority w:val="99"/>
    <w:rsid w:val="00517A7B"/>
    <w:pPr>
      <w:autoSpaceDE w:val="0"/>
      <w:autoSpaceDN w:val="0"/>
      <w:adjustRightInd w:val="0"/>
      <w:ind w:firstLine="720"/>
      <w:jc w:val="both"/>
    </w:pPr>
    <w:rPr>
      <w:rFonts w:ascii="Arial" w:hAnsi="Arial" w:cs="Arial"/>
      <w:i/>
      <w:iCs/>
      <w:color w:val="000080"/>
    </w:rPr>
  </w:style>
  <w:style w:type="character" w:customStyle="1" w:styleId="ConsNonformat0">
    <w:name w:val="ConsNonformat Знак"/>
    <w:link w:val="ConsNonformat"/>
    <w:locked/>
    <w:rsid w:val="00517A7B"/>
    <w:rPr>
      <w:rFonts w:ascii="Courier New" w:hAnsi="Courier New"/>
      <w:sz w:val="24"/>
      <w:szCs w:val="24"/>
      <w:lang w:bidi="ar-SA"/>
    </w:rPr>
  </w:style>
  <w:style w:type="character" w:customStyle="1" w:styleId="postbody">
    <w:name w:val="postbody"/>
    <w:basedOn w:val="a6"/>
    <w:rsid w:val="00517A7B"/>
  </w:style>
  <w:style w:type="character" w:customStyle="1" w:styleId="label">
    <w:name w:val="label"/>
    <w:basedOn w:val="a6"/>
    <w:rsid w:val="00517A7B"/>
  </w:style>
  <w:style w:type="paragraph" w:customStyle="1" w:styleId="afffffffb">
    <w:name w:val="Пункт"/>
    <w:basedOn w:val="a5"/>
    <w:rsid w:val="00517A7B"/>
    <w:pPr>
      <w:tabs>
        <w:tab w:val="num" w:pos="1980"/>
      </w:tabs>
      <w:ind w:left="1404" w:hanging="504"/>
      <w:jc w:val="both"/>
    </w:pPr>
    <w:rPr>
      <w:szCs w:val="28"/>
    </w:rPr>
  </w:style>
  <w:style w:type="character" w:customStyle="1" w:styleId="FontStyle24">
    <w:name w:val="Font Style24"/>
    <w:uiPriority w:val="99"/>
    <w:rsid w:val="00517A7B"/>
    <w:rPr>
      <w:rFonts w:ascii="Times New Roman" w:hAnsi="Times New Roman" w:cs="Times New Roman" w:hint="default"/>
      <w:b/>
      <w:bCs/>
      <w:w w:val="33"/>
      <w:sz w:val="18"/>
      <w:szCs w:val="18"/>
    </w:rPr>
  </w:style>
  <w:style w:type="character" w:customStyle="1" w:styleId="FontStyle25">
    <w:name w:val="Font Style25"/>
    <w:uiPriority w:val="99"/>
    <w:rsid w:val="00517A7B"/>
    <w:rPr>
      <w:rFonts w:ascii="Times New Roman" w:hAnsi="Times New Roman" w:cs="Times New Roman" w:hint="default"/>
      <w:i/>
      <w:iCs/>
      <w:sz w:val="22"/>
      <w:szCs w:val="22"/>
    </w:rPr>
  </w:style>
  <w:style w:type="character" w:customStyle="1" w:styleId="-c1">
    <w:name w:val="текст-c1"/>
    <w:rsid w:val="00517A7B"/>
    <w:rPr>
      <w:rFonts w:ascii="Verdana" w:hAnsi="Verdana" w:hint="default"/>
      <w:b/>
      <w:bCs/>
      <w:sz w:val="24"/>
      <w:szCs w:val="24"/>
    </w:rPr>
  </w:style>
  <w:style w:type="character" w:customStyle="1" w:styleId="posthilit">
    <w:name w:val="posthilit"/>
    <w:basedOn w:val="a6"/>
    <w:rsid w:val="00517A7B"/>
  </w:style>
  <w:style w:type="character" w:customStyle="1" w:styleId="auto-matches">
    <w:name w:val="auto-matches"/>
    <w:basedOn w:val="a6"/>
    <w:rsid w:val="00517A7B"/>
  </w:style>
  <w:style w:type="paragraph" w:customStyle="1" w:styleId="TableParagraph">
    <w:name w:val="Table Paragraph"/>
    <w:basedOn w:val="a5"/>
    <w:uiPriority w:val="1"/>
    <w:qFormat/>
    <w:rsid w:val="00FA50D6"/>
    <w:pPr>
      <w:widowControl w:val="0"/>
    </w:pPr>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30229436">
      <w:bodyDiv w:val="1"/>
      <w:marLeft w:val="0"/>
      <w:marRight w:val="0"/>
      <w:marTop w:val="0"/>
      <w:marBottom w:val="0"/>
      <w:divBdr>
        <w:top w:val="none" w:sz="0" w:space="0" w:color="auto"/>
        <w:left w:val="none" w:sz="0" w:space="0" w:color="auto"/>
        <w:bottom w:val="none" w:sz="0" w:space="0" w:color="auto"/>
        <w:right w:val="none" w:sz="0" w:space="0" w:color="auto"/>
      </w:divBdr>
    </w:div>
    <w:div w:id="122694476">
      <w:bodyDiv w:val="1"/>
      <w:marLeft w:val="0"/>
      <w:marRight w:val="0"/>
      <w:marTop w:val="0"/>
      <w:marBottom w:val="0"/>
      <w:divBdr>
        <w:top w:val="none" w:sz="0" w:space="0" w:color="auto"/>
        <w:left w:val="none" w:sz="0" w:space="0" w:color="auto"/>
        <w:bottom w:val="none" w:sz="0" w:space="0" w:color="auto"/>
        <w:right w:val="none" w:sz="0" w:space="0" w:color="auto"/>
      </w:divBdr>
    </w:div>
    <w:div w:id="196240022">
      <w:bodyDiv w:val="1"/>
      <w:marLeft w:val="0"/>
      <w:marRight w:val="0"/>
      <w:marTop w:val="0"/>
      <w:marBottom w:val="0"/>
      <w:divBdr>
        <w:top w:val="none" w:sz="0" w:space="0" w:color="auto"/>
        <w:left w:val="none" w:sz="0" w:space="0" w:color="auto"/>
        <w:bottom w:val="none" w:sz="0" w:space="0" w:color="auto"/>
        <w:right w:val="none" w:sz="0" w:space="0" w:color="auto"/>
      </w:divBdr>
    </w:div>
    <w:div w:id="251744296">
      <w:bodyDiv w:val="1"/>
      <w:marLeft w:val="0"/>
      <w:marRight w:val="0"/>
      <w:marTop w:val="0"/>
      <w:marBottom w:val="0"/>
      <w:divBdr>
        <w:top w:val="none" w:sz="0" w:space="0" w:color="auto"/>
        <w:left w:val="none" w:sz="0" w:space="0" w:color="auto"/>
        <w:bottom w:val="none" w:sz="0" w:space="0" w:color="auto"/>
        <w:right w:val="none" w:sz="0" w:space="0" w:color="auto"/>
      </w:divBdr>
      <w:divsChild>
        <w:div w:id="1343167477">
          <w:marLeft w:val="0"/>
          <w:marRight w:val="0"/>
          <w:marTop w:val="0"/>
          <w:marBottom w:val="0"/>
          <w:divBdr>
            <w:top w:val="none" w:sz="0" w:space="0" w:color="auto"/>
            <w:left w:val="none" w:sz="0" w:space="0" w:color="auto"/>
            <w:bottom w:val="none" w:sz="0" w:space="0" w:color="auto"/>
            <w:right w:val="none" w:sz="0" w:space="0" w:color="auto"/>
          </w:divBdr>
          <w:divsChild>
            <w:div w:id="1965229689">
              <w:marLeft w:val="0"/>
              <w:marRight w:val="0"/>
              <w:marTop w:val="0"/>
              <w:marBottom w:val="0"/>
              <w:divBdr>
                <w:top w:val="single" w:sz="24" w:space="0" w:color="F7F7F7"/>
                <w:left w:val="single" w:sz="24" w:space="0" w:color="F7F7F7"/>
                <w:bottom w:val="single" w:sz="24" w:space="0" w:color="F7F7F7"/>
                <w:right w:val="single" w:sz="24" w:space="0" w:color="F7F7F7"/>
              </w:divBdr>
              <w:divsChild>
                <w:div w:id="843517959">
                  <w:marLeft w:val="0"/>
                  <w:marRight w:val="0"/>
                  <w:marTop w:val="0"/>
                  <w:marBottom w:val="0"/>
                  <w:divBdr>
                    <w:top w:val="none" w:sz="0" w:space="0" w:color="auto"/>
                    <w:left w:val="none" w:sz="0" w:space="0" w:color="auto"/>
                    <w:bottom w:val="none" w:sz="0" w:space="0" w:color="auto"/>
                    <w:right w:val="none" w:sz="0" w:space="0" w:color="auto"/>
                  </w:divBdr>
                  <w:divsChild>
                    <w:div w:id="1701054392">
                      <w:marLeft w:val="0"/>
                      <w:marRight w:val="3355"/>
                      <w:marTop w:val="0"/>
                      <w:marBottom w:val="0"/>
                      <w:divBdr>
                        <w:top w:val="none" w:sz="0" w:space="0" w:color="auto"/>
                        <w:left w:val="none" w:sz="0" w:space="0" w:color="auto"/>
                        <w:bottom w:val="none" w:sz="0" w:space="0" w:color="auto"/>
                        <w:right w:val="none" w:sz="0" w:space="0" w:color="auto"/>
                      </w:divBdr>
                      <w:divsChild>
                        <w:div w:id="3227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731953">
      <w:bodyDiv w:val="1"/>
      <w:marLeft w:val="0"/>
      <w:marRight w:val="0"/>
      <w:marTop w:val="0"/>
      <w:marBottom w:val="0"/>
      <w:divBdr>
        <w:top w:val="none" w:sz="0" w:space="0" w:color="auto"/>
        <w:left w:val="none" w:sz="0" w:space="0" w:color="auto"/>
        <w:bottom w:val="none" w:sz="0" w:space="0" w:color="auto"/>
        <w:right w:val="none" w:sz="0" w:space="0" w:color="auto"/>
      </w:divBdr>
    </w:div>
    <w:div w:id="643235995">
      <w:bodyDiv w:val="1"/>
      <w:marLeft w:val="0"/>
      <w:marRight w:val="0"/>
      <w:marTop w:val="0"/>
      <w:marBottom w:val="0"/>
      <w:divBdr>
        <w:top w:val="none" w:sz="0" w:space="0" w:color="auto"/>
        <w:left w:val="none" w:sz="0" w:space="0" w:color="auto"/>
        <w:bottom w:val="none" w:sz="0" w:space="0" w:color="auto"/>
        <w:right w:val="none" w:sz="0" w:space="0" w:color="auto"/>
      </w:divBdr>
    </w:div>
    <w:div w:id="715157441">
      <w:bodyDiv w:val="1"/>
      <w:marLeft w:val="0"/>
      <w:marRight w:val="0"/>
      <w:marTop w:val="0"/>
      <w:marBottom w:val="0"/>
      <w:divBdr>
        <w:top w:val="none" w:sz="0" w:space="0" w:color="auto"/>
        <w:left w:val="none" w:sz="0" w:space="0" w:color="auto"/>
        <w:bottom w:val="none" w:sz="0" w:space="0" w:color="auto"/>
        <w:right w:val="none" w:sz="0" w:space="0" w:color="auto"/>
      </w:divBdr>
    </w:div>
    <w:div w:id="1152023718">
      <w:bodyDiv w:val="1"/>
      <w:marLeft w:val="0"/>
      <w:marRight w:val="0"/>
      <w:marTop w:val="0"/>
      <w:marBottom w:val="0"/>
      <w:divBdr>
        <w:top w:val="none" w:sz="0" w:space="0" w:color="auto"/>
        <w:left w:val="none" w:sz="0" w:space="0" w:color="auto"/>
        <w:bottom w:val="none" w:sz="0" w:space="0" w:color="auto"/>
        <w:right w:val="none" w:sz="0" w:space="0" w:color="auto"/>
      </w:divBdr>
    </w:div>
    <w:div w:id="1314480761">
      <w:bodyDiv w:val="1"/>
      <w:marLeft w:val="0"/>
      <w:marRight w:val="0"/>
      <w:marTop w:val="0"/>
      <w:marBottom w:val="0"/>
      <w:divBdr>
        <w:top w:val="single" w:sz="18" w:space="14" w:color="0088CC"/>
        <w:left w:val="none" w:sz="0" w:space="0" w:color="auto"/>
        <w:bottom w:val="none" w:sz="0" w:space="0" w:color="auto"/>
        <w:right w:val="none" w:sz="0" w:space="0" w:color="auto"/>
      </w:divBdr>
      <w:divsChild>
        <w:div w:id="996499278">
          <w:marLeft w:val="0"/>
          <w:marRight w:val="0"/>
          <w:marTop w:val="0"/>
          <w:marBottom w:val="0"/>
          <w:divBdr>
            <w:top w:val="none" w:sz="0" w:space="0" w:color="auto"/>
            <w:left w:val="none" w:sz="0" w:space="0" w:color="auto"/>
            <w:bottom w:val="none" w:sz="0" w:space="0" w:color="auto"/>
            <w:right w:val="none" w:sz="0" w:space="0" w:color="auto"/>
          </w:divBdr>
          <w:divsChild>
            <w:div w:id="59518971">
              <w:marLeft w:val="0"/>
              <w:marRight w:val="0"/>
              <w:marTop w:val="0"/>
              <w:marBottom w:val="0"/>
              <w:divBdr>
                <w:top w:val="none" w:sz="0" w:space="0" w:color="auto"/>
                <w:left w:val="none" w:sz="0" w:space="0" w:color="auto"/>
                <w:bottom w:val="none" w:sz="0" w:space="0" w:color="auto"/>
                <w:right w:val="none" w:sz="0" w:space="0" w:color="auto"/>
              </w:divBdr>
              <w:divsChild>
                <w:div w:id="1320617177">
                  <w:marLeft w:val="0"/>
                  <w:marRight w:val="0"/>
                  <w:marTop w:val="0"/>
                  <w:marBottom w:val="0"/>
                  <w:divBdr>
                    <w:top w:val="none" w:sz="0" w:space="0" w:color="auto"/>
                    <w:left w:val="none" w:sz="0" w:space="0" w:color="auto"/>
                    <w:bottom w:val="none" w:sz="0" w:space="0" w:color="auto"/>
                    <w:right w:val="none" w:sz="0" w:space="0" w:color="auto"/>
                  </w:divBdr>
                  <w:divsChild>
                    <w:div w:id="725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373043">
      <w:bodyDiv w:val="1"/>
      <w:marLeft w:val="0"/>
      <w:marRight w:val="0"/>
      <w:marTop w:val="0"/>
      <w:marBottom w:val="0"/>
      <w:divBdr>
        <w:top w:val="none" w:sz="0" w:space="0" w:color="auto"/>
        <w:left w:val="none" w:sz="0" w:space="0" w:color="auto"/>
        <w:bottom w:val="none" w:sz="0" w:space="0" w:color="auto"/>
        <w:right w:val="none" w:sz="0" w:space="0" w:color="auto"/>
      </w:divBdr>
    </w:div>
    <w:div w:id="1583102075">
      <w:bodyDiv w:val="1"/>
      <w:marLeft w:val="0"/>
      <w:marRight w:val="0"/>
      <w:marTop w:val="0"/>
      <w:marBottom w:val="0"/>
      <w:divBdr>
        <w:top w:val="none" w:sz="0" w:space="0" w:color="auto"/>
        <w:left w:val="none" w:sz="0" w:space="0" w:color="auto"/>
        <w:bottom w:val="none" w:sz="0" w:space="0" w:color="auto"/>
        <w:right w:val="none" w:sz="0" w:space="0" w:color="auto"/>
      </w:divBdr>
    </w:div>
    <w:div w:id="2056074398">
      <w:bodyDiv w:val="1"/>
      <w:marLeft w:val="0"/>
      <w:marRight w:val="0"/>
      <w:marTop w:val="0"/>
      <w:marBottom w:val="0"/>
      <w:divBdr>
        <w:top w:val="none" w:sz="0" w:space="0" w:color="auto"/>
        <w:left w:val="none" w:sz="0" w:space="0" w:color="auto"/>
        <w:bottom w:val="none" w:sz="0" w:space="0" w:color="auto"/>
        <w:right w:val="none" w:sz="0" w:space="0" w:color="auto"/>
      </w:divBdr>
    </w:div>
    <w:div w:id="212022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CDB6B-7441-49EE-A46A-AE852321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ОГЗ</dc:creator>
  <cp:lastModifiedBy>Вадим В.Х.</cp:lastModifiedBy>
  <cp:revision>4</cp:revision>
  <cp:lastPrinted>2025-05-16T07:33:00Z</cp:lastPrinted>
  <dcterms:created xsi:type="dcterms:W3CDTF">2025-11-10T15:22:00Z</dcterms:created>
  <dcterms:modified xsi:type="dcterms:W3CDTF">2025-11-10T15:24:00Z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